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C12526" w14:textId="6FA928C2" w:rsidR="002D609C" w:rsidRDefault="00F82AFC" w:rsidP="00F87BAE">
      <w:pPr>
        <w:jc w:val="both"/>
        <w:rPr>
          <w:rFonts w:ascii="Arial" w:hAnsi="Arial" w:cs="Arial"/>
          <w:b/>
          <w:color w:val="333333"/>
          <w:sz w:val="22"/>
          <w:szCs w:val="22"/>
        </w:rPr>
      </w:pPr>
      <w:r>
        <w:rPr>
          <w:noProof/>
          <w:lang w:eastAsia="sl-SI"/>
        </w:rPr>
        <w:drawing>
          <wp:anchor distT="0" distB="0" distL="114300" distR="114300" simplePos="0" relativeHeight="251663360" behindDoc="1" locked="0" layoutInCell="1" allowOverlap="1" wp14:anchorId="750282C7" wp14:editId="2C69D565">
            <wp:simplePos x="0" y="0"/>
            <wp:positionH relativeFrom="margin">
              <wp:posOffset>2233344</wp:posOffset>
            </wp:positionH>
            <wp:positionV relativeFrom="paragraph">
              <wp:posOffset>5777865</wp:posOffset>
            </wp:positionV>
            <wp:extent cx="2219325" cy="86298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62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MON_1613567706"/>
      <w:bookmarkEnd w:id="0"/>
      <w:r w:rsidR="00037348" w:rsidRPr="00802E3C">
        <w:rPr>
          <w:rFonts w:ascii="Arial" w:hAnsi="Arial" w:cs="Arial"/>
          <w:b/>
          <w:color w:val="333333"/>
          <w:sz w:val="22"/>
          <w:szCs w:val="22"/>
        </w:rPr>
        <w:object w:dxaOrig="9842" w:dyaOrig="16312" w14:anchorId="04E79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455.25pt;height:743.25pt" o:ole="">
            <v:imagedata r:id="rId9" o:title=""/>
          </v:shape>
          <o:OLEObject Type="Embed" ProgID="Excel.Sheet.12" ShapeID="_x0000_i1055" DrawAspect="Content" ObjectID="_1745920896" r:id="rId10"/>
        </w:object>
      </w:r>
      <w:bookmarkStart w:id="1" w:name="_GoBack"/>
      <w:bookmarkEnd w:id="1"/>
    </w:p>
    <w:p w14:paraId="18BB1BD1" w14:textId="06E2F24B" w:rsidR="00F0764F" w:rsidRDefault="00F0764F" w:rsidP="00F87BA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75E822" w14:textId="055745BC" w:rsidR="00507CFD" w:rsidRDefault="00507CFD" w:rsidP="00F87BA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01AE790" w14:textId="77777777" w:rsidR="00507CFD" w:rsidRPr="00802E3C" w:rsidRDefault="00507CFD" w:rsidP="00F87BA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8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5"/>
      </w:tblGrid>
      <w:tr w:rsidR="004F37B5" w:rsidRPr="00802E3C" w14:paraId="37B4ADD0" w14:textId="77777777" w:rsidTr="00C0443B">
        <w:tc>
          <w:tcPr>
            <w:tcW w:w="8845" w:type="dxa"/>
            <w:vAlign w:val="center"/>
          </w:tcPr>
          <w:p w14:paraId="5D26E1E3" w14:textId="77777777" w:rsidR="004F37B5" w:rsidRPr="00802E3C" w:rsidRDefault="00A51DD6" w:rsidP="00C0443B">
            <w:pPr>
              <w:pStyle w:val="Telobesedila3"/>
              <w:jc w:val="left"/>
              <w:rPr>
                <w:rFonts w:cs="Arial"/>
                <w:b/>
                <w:szCs w:val="22"/>
              </w:rPr>
            </w:pPr>
            <w:r w:rsidRPr="00802E3C">
              <w:rPr>
                <w:rFonts w:cs="Arial"/>
                <w:b/>
                <w:szCs w:val="22"/>
              </w:rPr>
              <w:t>4</w:t>
            </w:r>
            <w:r w:rsidR="004F37B5" w:rsidRPr="00802E3C">
              <w:rPr>
                <w:rFonts w:cs="Arial"/>
                <w:b/>
                <w:szCs w:val="22"/>
              </w:rPr>
              <w:t>.2. KAZALO VSEBINE NAČRTA</w:t>
            </w:r>
          </w:p>
        </w:tc>
      </w:tr>
    </w:tbl>
    <w:p w14:paraId="297CD111" w14:textId="77777777" w:rsidR="004F37B5" w:rsidRPr="00802E3C" w:rsidRDefault="004F37B5" w:rsidP="004F37B5">
      <w:pPr>
        <w:rPr>
          <w:rFonts w:ascii="Arial" w:hAnsi="Arial" w:cs="Arial"/>
          <w:sz w:val="22"/>
          <w:szCs w:val="22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8444"/>
      </w:tblGrid>
      <w:tr w:rsidR="004F37B5" w:rsidRPr="00802E3C" w14:paraId="0B334786" w14:textId="77777777" w:rsidTr="00C0443B">
        <w:trPr>
          <w:trHeight w:val="48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3E1C" w14:textId="77777777" w:rsidR="004F37B5" w:rsidRPr="00802E3C" w:rsidRDefault="00A51DD6" w:rsidP="00C0443B">
            <w:pPr>
              <w:pStyle w:val="Telobesedila3"/>
              <w:rPr>
                <w:rFonts w:cs="Arial"/>
                <w:b/>
                <w:szCs w:val="22"/>
              </w:rPr>
            </w:pPr>
            <w:r w:rsidRPr="00802E3C">
              <w:rPr>
                <w:rFonts w:cs="Arial"/>
                <w:szCs w:val="22"/>
              </w:rPr>
              <w:t>4</w:t>
            </w:r>
            <w:r w:rsidR="004F37B5" w:rsidRPr="00802E3C">
              <w:rPr>
                <w:rFonts w:cs="Arial"/>
                <w:szCs w:val="22"/>
              </w:rPr>
              <w:t>.1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9635" w14:textId="77777777" w:rsidR="004F37B5" w:rsidRPr="00802E3C" w:rsidRDefault="004F37B5" w:rsidP="00C0443B">
            <w:pPr>
              <w:pStyle w:val="Telobesedila3"/>
              <w:rPr>
                <w:rFonts w:cs="Arial"/>
                <w:b/>
                <w:szCs w:val="22"/>
              </w:rPr>
            </w:pPr>
            <w:r w:rsidRPr="00802E3C">
              <w:rPr>
                <w:rFonts w:cs="Arial"/>
                <w:szCs w:val="22"/>
              </w:rPr>
              <w:t>Naslovna stran načrta</w:t>
            </w:r>
          </w:p>
        </w:tc>
      </w:tr>
      <w:tr w:rsidR="004F37B5" w:rsidRPr="00802E3C" w14:paraId="38CDD4D0" w14:textId="77777777" w:rsidTr="00C0443B">
        <w:trPr>
          <w:trHeight w:val="48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921B" w14:textId="77777777" w:rsidR="004F37B5" w:rsidRPr="00802E3C" w:rsidRDefault="00A51DD6" w:rsidP="00C0443B">
            <w:pPr>
              <w:pStyle w:val="Telobesedila3"/>
              <w:rPr>
                <w:rFonts w:cs="Arial"/>
                <w:b/>
                <w:szCs w:val="22"/>
              </w:rPr>
            </w:pPr>
            <w:r w:rsidRPr="00802E3C">
              <w:rPr>
                <w:rFonts w:cs="Arial"/>
                <w:szCs w:val="22"/>
              </w:rPr>
              <w:t>4</w:t>
            </w:r>
            <w:r w:rsidR="004F37B5" w:rsidRPr="00802E3C">
              <w:rPr>
                <w:rFonts w:cs="Arial"/>
                <w:szCs w:val="22"/>
              </w:rPr>
              <w:t>.2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F903" w14:textId="77777777" w:rsidR="004F37B5" w:rsidRPr="00802E3C" w:rsidRDefault="004F37B5" w:rsidP="00C0443B">
            <w:pPr>
              <w:pStyle w:val="Telobesedila3"/>
              <w:rPr>
                <w:rFonts w:cs="Arial"/>
                <w:b/>
                <w:szCs w:val="22"/>
              </w:rPr>
            </w:pPr>
            <w:r w:rsidRPr="00802E3C">
              <w:rPr>
                <w:rFonts w:cs="Arial"/>
                <w:szCs w:val="22"/>
              </w:rPr>
              <w:t>Kazalo vsebine načrta</w:t>
            </w:r>
          </w:p>
        </w:tc>
      </w:tr>
      <w:tr w:rsidR="00F76ECD" w:rsidRPr="00802E3C" w14:paraId="752C80B4" w14:textId="77777777" w:rsidTr="00C0443B">
        <w:trPr>
          <w:trHeight w:val="48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F89E" w14:textId="77777777" w:rsidR="00F76ECD" w:rsidRPr="00802E3C" w:rsidRDefault="00A51DD6" w:rsidP="00E458A2">
            <w:pPr>
              <w:pStyle w:val="Telobesedila3"/>
              <w:rPr>
                <w:rFonts w:cs="Arial"/>
                <w:b/>
                <w:szCs w:val="22"/>
              </w:rPr>
            </w:pPr>
            <w:r w:rsidRPr="00802E3C">
              <w:rPr>
                <w:rFonts w:cs="Arial"/>
                <w:szCs w:val="22"/>
              </w:rPr>
              <w:t>4</w:t>
            </w:r>
            <w:r w:rsidR="00F76ECD" w:rsidRPr="00802E3C">
              <w:rPr>
                <w:rFonts w:cs="Arial"/>
                <w:szCs w:val="22"/>
              </w:rPr>
              <w:t>.</w:t>
            </w:r>
            <w:r w:rsidRPr="00802E3C">
              <w:rPr>
                <w:rFonts w:cs="Arial"/>
                <w:szCs w:val="22"/>
              </w:rPr>
              <w:t>3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A30F" w14:textId="77777777" w:rsidR="00F76ECD" w:rsidRPr="00802E3C" w:rsidRDefault="00F76ECD" w:rsidP="00C0443B">
            <w:pPr>
              <w:pStyle w:val="Telobesedila3"/>
              <w:rPr>
                <w:rFonts w:cs="Arial"/>
                <w:b/>
                <w:szCs w:val="22"/>
              </w:rPr>
            </w:pPr>
            <w:r w:rsidRPr="00802E3C">
              <w:rPr>
                <w:rFonts w:cs="Arial"/>
                <w:szCs w:val="22"/>
              </w:rPr>
              <w:t>Tehnično poročilo</w:t>
            </w:r>
          </w:p>
          <w:p w14:paraId="5E43523C" w14:textId="77777777" w:rsidR="00F76ECD" w:rsidRPr="00802E3C" w:rsidRDefault="00F76ECD" w:rsidP="00C0443B">
            <w:pPr>
              <w:pStyle w:val="Noga"/>
              <w:tabs>
                <w:tab w:val="right" w:pos="-5103"/>
              </w:tabs>
              <w:ind w:left="703" w:hanging="703"/>
              <w:rPr>
                <w:rFonts w:ascii="Arial" w:hAnsi="Arial" w:cs="Arial"/>
                <w:sz w:val="22"/>
                <w:szCs w:val="22"/>
              </w:rPr>
            </w:pPr>
            <w:r w:rsidRPr="00802E3C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A51DD6" w:rsidRPr="00802E3C">
              <w:rPr>
                <w:rFonts w:ascii="Arial" w:hAnsi="Arial" w:cs="Arial"/>
                <w:sz w:val="22"/>
                <w:szCs w:val="22"/>
              </w:rPr>
              <w:t>4</w:t>
            </w:r>
            <w:r w:rsidRPr="00802E3C">
              <w:rPr>
                <w:rFonts w:ascii="Arial" w:hAnsi="Arial" w:cs="Arial"/>
                <w:sz w:val="22"/>
                <w:szCs w:val="22"/>
              </w:rPr>
              <w:t>.</w:t>
            </w:r>
            <w:r w:rsidR="00A51DD6" w:rsidRPr="00802E3C">
              <w:rPr>
                <w:rFonts w:ascii="Arial" w:hAnsi="Arial" w:cs="Arial"/>
                <w:sz w:val="22"/>
                <w:szCs w:val="22"/>
              </w:rPr>
              <w:t>3</w:t>
            </w:r>
            <w:r w:rsidRPr="00802E3C">
              <w:rPr>
                <w:rFonts w:ascii="Arial" w:hAnsi="Arial" w:cs="Arial"/>
                <w:sz w:val="22"/>
                <w:szCs w:val="22"/>
              </w:rPr>
              <w:t xml:space="preserve">.1.  Tehnični opis </w:t>
            </w:r>
          </w:p>
          <w:p w14:paraId="57B6B531" w14:textId="47CA8562" w:rsidR="00F76ECD" w:rsidRDefault="00F76ECD" w:rsidP="00C0443B">
            <w:pPr>
              <w:pStyle w:val="Noga"/>
              <w:tabs>
                <w:tab w:val="right" w:pos="-5103"/>
              </w:tabs>
              <w:ind w:left="703" w:hanging="703"/>
              <w:rPr>
                <w:rFonts w:ascii="Arial" w:hAnsi="Arial" w:cs="Arial"/>
                <w:sz w:val="22"/>
                <w:szCs w:val="22"/>
              </w:rPr>
            </w:pPr>
            <w:r w:rsidRPr="00802E3C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A51DD6" w:rsidRPr="00802E3C">
              <w:rPr>
                <w:rFonts w:ascii="Arial" w:hAnsi="Arial" w:cs="Arial"/>
                <w:sz w:val="22"/>
                <w:szCs w:val="22"/>
              </w:rPr>
              <w:t>4</w:t>
            </w:r>
            <w:r w:rsidRPr="00802E3C">
              <w:rPr>
                <w:rFonts w:ascii="Arial" w:hAnsi="Arial" w:cs="Arial"/>
                <w:sz w:val="22"/>
                <w:szCs w:val="22"/>
              </w:rPr>
              <w:t>.</w:t>
            </w:r>
            <w:r w:rsidR="00A51DD6" w:rsidRPr="00802E3C">
              <w:rPr>
                <w:rFonts w:ascii="Arial" w:hAnsi="Arial" w:cs="Arial"/>
                <w:sz w:val="22"/>
                <w:szCs w:val="22"/>
              </w:rPr>
              <w:t>3</w:t>
            </w:r>
            <w:r w:rsidRPr="00802E3C">
              <w:rPr>
                <w:rFonts w:ascii="Arial" w:hAnsi="Arial" w:cs="Arial"/>
                <w:sz w:val="22"/>
                <w:szCs w:val="22"/>
              </w:rPr>
              <w:t>.2.  Tehnični izračuni</w:t>
            </w:r>
          </w:p>
          <w:p w14:paraId="3F6BDE43" w14:textId="48720BC7" w:rsidR="00AA5EFD" w:rsidRDefault="00AA5EFD" w:rsidP="00C0443B">
            <w:pPr>
              <w:pStyle w:val="Noga"/>
              <w:tabs>
                <w:tab w:val="right" w:pos="-5103"/>
              </w:tabs>
              <w:ind w:left="703" w:hanging="7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802E3C">
              <w:rPr>
                <w:rFonts w:ascii="Arial" w:hAnsi="Arial" w:cs="Arial"/>
                <w:sz w:val="22"/>
                <w:szCs w:val="22"/>
              </w:rPr>
              <w:t>4.3.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02E3C">
              <w:rPr>
                <w:rFonts w:ascii="Arial" w:hAnsi="Arial" w:cs="Arial"/>
                <w:sz w:val="22"/>
                <w:szCs w:val="22"/>
              </w:rPr>
              <w:t xml:space="preserve">.  </w:t>
            </w:r>
            <w:r>
              <w:rPr>
                <w:rFonts w:ascii="Arial" w:hAnsi="Arial" w:cs="Arial"/>
                <w:sz w:val="22"/>
                <w:szCs w:val="22"/>
              </w:rPr>
              <w:t>Popis materiala in del</w:t>
            </w:r>
          </w:p>
          <w:p w14:paraId="5A3AA343" w14:textId="77777777" w:rsidR="00AA5EFD" w:rsidRPr="00802E3C" w:rsidRDefault="00AA5EFD" w:rsidP="00C0443B">
            <w:pPr>
              <w:pStyle w:val="Noga"/>
              <w:tabs>
                <w:tab w:val="right" w:pos="-5103"/>
              </w:tabs>
              <w:ind w:left="703" w:hanging="703"/>
              <w:rPr>
                <w:rFonts w:ascii="Arial" w:hAnsi="Arial" w:cs="Arial"/>
                <w:sz w:val="22"/>
                <w:szCs w:val="22"/>
              </w:rPr>
            </w:pPr>
          </w:p>
          <w:p w14:paraId="3EF5C251" w14:textId="77777777" w:rsidR="00F76ECD" w:rsidRPr="00802E3C" w:rsidRDefault="00F76ECD" w:rsidP="00524CFB">
            <w:pPr>
              <w:pStyle w:val="Noga"/>
              <w:tabs>
                <w:tab w:val="right" w:pos="-5103"/>
              </w:tabs>
              <w:ind w:left="703" w:hanging="70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ECD" w:rsidRPr="00802E3C" w14:paraId="28B06D4F" w14:textId="77777777" w:rsidTr="00C0443B">
        <w:trPr>
          <w:trHeight w:val="48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837D" w14:textId="39BE3DF9" w:rsidR="00F76ECD" w:rsidRPr="00802E3C" w:rsidRDefault="00AA5EFD" w:rsidP="00F0764F">
            <w:pPr>
              <w:pStyle w:val="Telobesedila3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   4.4 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2979" w14:textId="77777777" w:rsidR="00F76ECD" w:rsidRPr="00802E3C" w:rsidRDefault="00F76ECD" w:rsidP="00C0443B">
            <w:pPr>
              <w:pStyle w:val="Telobesedila3"/>
              <w:tabs>
                <w:tab w:val="left" w:pos="6167"/>
              </w:tabs>
              <w:rPr>
                <w:rFonts w:cs="Arial"/>
                <w:szCs w:val="22"/>
              </w:rPr>
            </w:pPr>
          </w:p>
          <w:p w14:paraId="5B4809B5" w14:textId="77777777" w:rsidR="00F76ECD" w:rsidRPr="00802E3C" w:rsidRDefault="00F76ECD" w:rsidP="00C0443B">
            <w:pPr>
              <w:pStyle w:val="Telobesedila3"/>
              <w:tabs>
                <w:tab w:val="left" w:pos="6167"/>
              </w:tabs>
              <w:rPr>
                <w:rFonts w:cs="Arial"/>
                <w:szCs w:val="22"/>
              </w:rPr>
            </w:pPr>
            <w:r w:rsidRPr="00802E3C">
              <w:rPr>
                <w:rFonts w:cs="Arial"/>
                <w:szCs w:val="22"/>
              </w:rPr>
              <w:t>RISBE:</w:t>
            </w:r>
          </w:p>
          <w:p w14:paraId="3986F1EF" w14:textId="77777777" w:rsidR="00524CFB" w:rsidRDefault="00524CFB" w:rsidP="0068020D">
            <w:pPr>
              <w:pStyle w:val="Telobesedila3"/>
              <w:widowControl/>
              <w:tabs>
                <w:tab w:val="left" w:pos="6167"/>
              </w:tabs>
              <w:suppressAutoHyphens w:val="0"/>
              <w:rPr>
                <w:rFonts w:cs="Arial"/>
                <w:szCs w:val="22"/>
              </w:rPr>
            </w:pPr>
          </w:p>
          <w:p w14:paraId="7D20DEB8" w14:textId="3F32AD38" w:rsidR="00390DBF" w:rsidRDefault="00F23D54" w:rsidP="00524CFB">
            <w:pPr>
              <w:pStyle w:val="Telobesedila3"/>
              <w:widowControl/>
              <w:numPr>
                <w:ilvl w:val="0"/>
                <w:numId w:val="47"/>
              </w:numPr>
              <w:tabs>
                <w:tab w:val="left" w:pos="6167"/>
              </w:tabs>
              <w:suppressAutoHyphens w:val="0"/>
              <w:rPr>
                <w:rFonts w:cs="Arial"/>
                <w:szCs w:val="22"/>
              </w:rPr>
            </w:pPr>
            <w:r w:rsidRPr="00802E3C">
              <w:rPr>
                <w:rFonts w:cs="Arial"/>
                <w:szCs w:val="22"/>
              </w:rPr>
              <w:t xml:space="preserve">TLORIS </w:t>
            </w:r>
            <w:r w:rsidR="00524CFB">
              <w:rPr>
                <w:rFonts w:cs="Arial"/>
                <w:szCs w:val="22"/>
              </w:rPr>
              <w:t>1.</w:t>
            </w:r>
            <w:r w:rsidR="00D96995">
              <w:rPr>
                <w:rFonts w:cs="Arial"/>
                <w:szCs w:val="22"/>
              </w:rPr>
              <w:t>NADSTROPJA</w:t>
            </w:r>
          </w:p>
          <w:p w14:paraId="79312199" w14:textId="4A98F94C" w:rsidR="00524CFB" w:rsidRDefault="00524CFB" w:rsidP="00524CFB">
            <w:pPr>
              <w:pStyle w:val="Telobesedila3"/>
              <w:widowControl/>
              <w:numPr>
                <w:ilvl w:val="0"/>
                <w:numId w:val="47"/>
              </w:numPr>
              <w:tabs>
                <w:tab w:val="left" w:pos="6167"/>
              </w:tabs>
              <w:suppressAutoHyphens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TLORIS 2.</w:t>
            </w:r>
            <w:r w:rsidR="00D96995">
              <w:rPr>
                <w:rFonts w:cs="Arial"/>
                <w:szCs w:val="22"/>
              </w:rPr>
              <w:t xml:space="preserve"> – 5. NADSTROPJA</w:t>
            </w:r>
          </w:p>
          <w:p w14:paraId="69A0B255" w14:textId="1EDC7374" w:rsidR="00D96995" w:rsidRPr="00D96995" w:rsidRDefault="00D96995" w:rsidP="00D96995">
            <w:pPr>
              <w:pStyle w:val="Telobesedila3"/>
              <w:widowControl/>
              <w:numPr>
                <w:ilvl w:val="0"/>
                <w:numId w:val="47"/>
              </w:numPr>
              <w:tabs>
                <w:tab w:val="left" w:pos="6167"/>
              </w:tabs>
              <w:suppressAutoHyphens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TLORIS 6. NADSTROPJA</w:t>
            </w:r>
          </w:p>
          <w:p w14:paraId="10F5E509" w14:textId="27CBA580" w:rsidR="00524CFB" w:rsidRDefault="00524CFB" w:rsidP="00524CFB">
            <w:pPr>
              <w:pStyle w:val="Telobesedila3"/>
              <w:widowControl/>
              <w:numPr>
                <w:ilvl w:val="0"/>
                <w:numId w:val="47"/>
              </w:numPr>
              <w:tabs>
                <w:tab w:val="left" w:pos="6167"/>
              </w:tabs>
              <w:suppressAutoHyphens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SHEMA </w:t>
            </w:r>
            <w:r w:rsidR="00D96995">
              <w:rPr>
                <w:rFonts w:cs="Arial"/>
                <w:szCs w:val="22"/>
              </w:rPr>
              <w:t>DV</w:t>
            </w:r>
          </w:p>
          <w:p w14:paraId="31B30CDE" w14:textId="77777777" w:rsidR="00524CFB" w:rsidRPr="00802E3C" w:rsidRDefault="00524CFB" w:rsidP="0068020D">
            <w:pPr>
              <w:pStyle w:val="Telobesedila3"/>
              <w:widowControl/>
              <w:tabs>
                <w:tab w:val="left" w:pos="6167"/>
              </w:tabs>
              <w:suppressAutoHyphens w:val="0"/>
              <w:rPr>
                <w:rFonts w:cs="Arial"/>
                <w:szCs w:val="22"/>
              </w:rPr>
            </w:pPr>
          </w:p>
          <w:p w14:paraId="4E08B111" w14:textId="57F079A1" w:rsidR="00F76ECD" w:rsidRPr="00802E3C" w:rsidRDefault="00F76ECD" w:rsidP="004C660B">
            <w:pPr>
              <w:pStyle w:val="Telobesedila3"/>
              <w:widowControl/>
              <w:tabs>
                <w:tab w:val="left" w:pos="6167"/>
              </w:tabs>
              <w:suppressAutoHyphens w:val="0"/>
              <w:rPr>
                <w:rFonts w:cs="Arial"/>
                <w:vanish/>
                <w:szCs w:val="22"/>
              </w:rPr>
            </w:pPr>
          </w:p>
          <w:p w14:paraId="3E7DA7DA" w14:textId="77777777" w:rsidR="00F76ECD" w:rsidRPr="00802E3C" w:rsidRDefault="00F76ECD" w:rsidP="004F37B5">
            <w:pPr>
              <w:pStyle w:val="Odstavekseznama"/>
              <w:numPr>
                <w:ilvl w:val="0"/>
                <w:numId w:val="17"/>
              </w:numPr>
              <w:contextualSpacing w:val="0"/>
              <w:jc w:val="both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759D2564" w14:textId="77777777" w:rsidR="00F76ECD" w:rsidRPr="00802E3C" w:rsidRDefault="00F76ECD" w:rsidP="004F37B5">
            <w:pPr>
              <w:pStyle w:val="Odstavekseznama"/>
              <w:tabs>
                <w:tab w:val="left" w:pos="2445"/>
              </w:tabs>
              <w:ind w:left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2E3C">
              <w:rPr>
                <w:rFonts w:ascii="Arial" w:hAnsi="Arial" w:cs="Arial"/>
                <w:sz w:val="22"/>
                <w:szCs w:val="22"/>
              </w:rPr>
              <w:tab/>
            </w:r>
            <w:r w:rsidRPr="00802E3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1763F63B" w14:textId="77777777" w:rsidR="0081128E" w:rsidRPr="008A5A57" w:rsidRDefault="0081128E" w:rsidP="008A5A57">
      <w:pPr>
        <w:rPr>
          <w:rFonts w:ascii="Arial" w:hAnsi="Arial" w:cs="Arial"/>
          <w:sz w:val="22"/>
          <w:szCs w:val="22"/>
        </w:rPr>
      </w:pPr>
    </w:p>
    <w:sectPr w:rsidR="0081128E" w:rsidRPr="008A5A57" w:rsidSect="0081128E">
      <w:headerReference w:type="default" r:id="rId11"/>
      <w:pgSz w:w="11906" w:h="16838"/>
      <w:pgMar w:top="1418" w:right="1134" w:bottom="1418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1CF08" w14:textId="77777777" w:rsidR="003A6836" w:rsidRDefault="003A6836">
      <w:r>
        <w:separator/>
      </w:r>
    </w:p>
  </w:endnote>
  <w:endnote w:type="continuationSeparator" w:id="0">
    <w:p w14:paraId="00169AA4" w14:textId="77777777" w:rsidR="003A6836" w:rsidRDefault="003A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G Mincho Light J">
    <w:altName w:val="Arial Unicode MS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A7B0E" w14:textId="77777777" w:rsidR="003A6836" w:rsidRDefault="003A6836">
      <w:r>
        <w:separator/>
      </w:r>
    </w:p>
  </w:footnote>
  <w:footnote w:type="continuationSeparator" w:id="0">
    <w:p w14:paraId="1E312490" w14:textId="77777777" w:rsidR="003A6836" w:rsidRDefault="003A6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5528E" w14:textId="77777777" w:rsidR="000525D1" w:rsidRPr="006315EB" w:rsidRDefault="000525D1" w:rsidP="004576F1">
    <w:pPr>
      <w:pStyle w:val="Glava"/>
    </w:pPr>
    <w:r>
      <w:rPr>
        <w:noProof/>
        <w:lang w:eastAsia="sl-SI"/>
      </w:rPr>
      <w:drawing>
        <wp:anchor distT="0" distB="0" distL="114300" distR="114300" simplePos="0" relativeHeight="251665408" behindDoc="0" locked="0" layoutInCell="1" allowOverlap="1" wp14:anchorId="71F6FBD0" wp14:editId="2B274EC7">
          <wp:simplePos x="0" y="0"/>
          <wp:positionH relativeFrom="margin">
            <wp:posOffset>-659130</wp:posOffset>
          </wp:positionH>
          <wp:positionV relativeFrom="paragraph">
            <wp:posOffset>-187325</wp:posOffset>
          </wp:positionV>
          <wp:extent cx="7200900" cy="647700"/>
          <wp:effectExtent l="0" t="0" r="0" b="0"/>
          <wp:wrapNone/>
          <wp:docPr id="4" name="Slika 6" descr="C:\IMP PB logotip\Glava besedil IMPD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IMP PB logotip\Glava besedil IMPD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0FE3FD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3"/>
    <w:multiLevelType w:val="multilevel"/>
    <w:tmpl w:val="7BB40E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6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7" w15:restartNumberingAfterBreak="0">
    <w:nsid w:val="022440C6"/>
    <w:multiLevelType w:val="hybridMultilevel"/>
    <w:tmpl w:val="47641C56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ED7122"/>
    <w:multiLevelType w:val="hybridMultilevel"/>
    <w:tmpl w:val="973C609A"/>
    <w:lvl w:ilvl="0" w:tplc="696E059C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7800E8"/>
    <w:multiLevelType w:val="multilevel"/>
    <w:tmpl w:val="FFB44B5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F7A60FE"/>
    <w:multiLevelType w:val="multilevel"/>
    <w:tmpl w:val="41FA6F2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pStyle w:val="Naslov4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pStyle w:val="Naslov5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13F01595"/>
    <w:multiLevelType w:val="hybridMultilevel"/>
    <w:tmpl w:val="C0B6AF74"/>
    <w:lvl w:ilvl="0" w:tplc="0424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A727E"/>
    <w:multiLevelType w:val="hybridMultilevel"/>
    <w:tmpl w:val="49E442FE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4DD1"/>
    <w:multiLevelType w:val="singleLevel"/>
    <w:tmpl w:val="3170E0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9C80F43"/>
    <w:multiLevelType w:val="hybridMultilevel"/>
    <w:tmpl w:val="5524A4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83996"/>
    <w:multiLevelType w:val="hybridMultilevel"/>
    <w:tmpl w:val="0A746A7A"/>
    <w:lvl w:ilvl="0" w:tplc="D4F2FE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7C5"/>
    <w:multiLevelType w:val="hybridMultilevel"/>
    <w:tmpl w:val="46C8B2FA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E3651"/>
    <w:multiLevelType w:val="hybridMultilevel"/>
    <w:tmpl w:val="5622CD4A"/>
    <w:lvl w:ilvl="0" w:tplc="63A41266">
      <w:start w:val="5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C36911"/>
    <w:multiLevelType w:val="multilevel"/>
    <w:tmpl w:val="E0A48480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998363B"/>
    <w:multiLevelType w:val="hybridMultilevel"/>
    <w:tmpl w:val="4690741E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07A45"/>
    <w:multiLevelType w:val="hybridMultilevel"/>
    <w:tmpl w:val="0D3E477E"/>
    <w:lvl w:ilvl="0" w:tplc="0424000F">
      <w:start w:val="1"/>
      <w:numFmt w:val="decimal"/>
      <w:lvlText w:val="%1."/>
      <w:lvlJc w:val="left"/>
      <w:pPr>
        <w:ind w:left="780" w:hanging="360"/>
      </w:p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D412E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F985DBD"/>
    <w:multiLevelType w:val="hybridMultilevel"/>
    <w:tmpl w:val="D7AECAF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14886"/>
    <w:multiLevelType w:val="hybridMultilevel"/>
    <w:tmpl w:val="621C4024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FE7E8A"/>
    <w:multiLevelType w:val="multilevel"/>
    <w:tmpl w:val="7CF2F342"/>
    <w:styleLink w:val="WWNum21"/>
    <w:lvl w:ilvl="0">
      <w:numFmt w:val="bullet"/>
      <w:lvlText w:val="-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97B3F2F"/>
    <w:multiLevelType w:val="multilevel"/>
    <w:tmpl w:val="3FEA833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C3F47B4"/>
    <w:multiLevelType w:val="hybridMultilevel"/>
    <w:tmpl w:val="01EE4BCE"/>
    <w:lvl w:ilvl="0" w:tplc="3BF6DF28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F606110"/>
    <w:multiLevelType w:val="multilevel"/>
    <w:tmpl w:val="1A105CB0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80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20" w:hanging="1800"/>
      </w:pPr>
      <w:rPr>
        <w:rFonts w:hint="default"/>
      </w:rPr>
    </w:lvl>
  </w:abstractNum>
  <w:abstractNum w:abstractNumId="28" w15:restartNumberingAfterBreak="0">
    <w:nsid w:val="4FFA73EF"/>
    <w:multiLevelType w:val="multilevel"/>
    <w:tmpl w:val="AF98F2E6"/>
    <w:lvl w:ilvl="0">
      <w:start w:val="5"/>
      <w:numFmt w:val="decimal"/>
      <w:lvlText w:val="%1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0B214E1"/>
    <w:multiLevelType w:val="hybridMultilevel"/>
    <w:tmpl w:val="3B0A5176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77962B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05C89"/>
    <w:multiLevelType w:val="hybridMultilevel"/>
    <w:tmpl w:val="BE7AC840"/>
    <w:lvl w:ilvl="0" w:tplc="88B4C08E">
      <w:start w:val="1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49404A7"/>
    <w:multiLevelType w:val="hybridMultilevel"/>
    <w:tmpl w:val="830835DE"/>
    <w:lvl w:ilvl="0" w:tplc="9EA6DF2E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661A6D"/>
    <w:multiLevelType w:val="multilevel"/>
    <w:tmpl w:val="DF94BC0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pStyle w:val="Naslov1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Naslov2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pStyle w:val="Naslov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5D042C80"/>
    <w:multiLevelType w:val="multilevel"/>
    <w:tmpl w:val="A620C708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E5B26B3"/>
    <w:multiLevelType w:val="hybridMultilevel"/>
    <w:tmpl w:val="BF92EA74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AA27D9"/>
    <w:multiLevelType w:val="hybridMultilevel"/>
    <w:tmpl w:val="B352EDE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92E34"/>
    <w:multiLevelType w:val="hybridMultilevel"/>
    <w:tmpl w:val="64E6488E"/>
    <w:lvl w:ilvl="0" w:tplc="6FFC9E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20897"/>
    <w:multiLevelType w:val="multilevel"/>
    <w:tmpl w:val="522A9B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656E7D30"/>
    <w:multiLevelType w:val="hybridMultilevel"/>
    <w:tmpl w:val="84B48308"/>
    <w:lvl w:ilvl="0" w:tplc="268E6BF2">
      <w:start w:val="5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187649"/>
    <w:multiLevelType w:val="hybridMultilevel"/>
    <w:tmpl w:val="37AAF362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252315"/>
    <w:multiLevelType w:val="hybridMultilevel"/>
    <w:tmpl w:val="157ED9DC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394C5A"/>
    <w:multiLevelType w:val="hybridMultilevel"/>
    <w:tmpl w:val="A6663000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A4195"/>
    <w:multiLevelType w:val="hybridMultilevel"/>
    <w:tmpl w:val="639CCEAA"/>
    <w:lvl w:ilvl="0" w:tplc="1584CA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B93444B"/>
    <w:multiLevelType w:val="hybridMultilevel"/>
    <w:tmpl w:val="B72CAB9A"/>
    <w:lvl w:ilvl="0" w:tplc="7428C630">
      <w:start w:val="1"/>
      <w:numFmt w:val="decimal"/>
      <w:pStyle w:val="SlogNaslov3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5F0C4F"/>
    <w:multiLevelType w:val="multilevel"/>
    <w:tmpl w:val="E07A5D2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BCC2507"/>
    <w:multiLevelType w:val="hybridMultilevel"/>
    <w:tmpl w:val="06E83060"/>
    <w:lvl w:ilvl="0" w:tplc="776AB21A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4E6935"/>
    <w:multiLevelType w:val="multilevel"/>
    <w:tmpl w:val="D280F6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1"/>
  </w:num>
  <w:num w:numId="4">
    <w:abstractNumId w:val="40"/>
  </w:num>
  <w:num w:numId="5">
    <w:abstractNumId w:val="29"/>
  </w:num>
  <w:num w:numId="6">
    <w:abstractNumId w:val="26"/>
  </w:num>
  <w:num w:numId="7">
    <w:abstractNumId w:val="16"/>
  </w:num>
  <w:num w:numId="8">
    <w:abstractNumId w:val="39"/>
  </w:num>
  <w:num w:numId="9">
    <w:abstractNumId w:val="34"/>
  </w:num>
  <w:num w:numId="10">
    <w:abstractNumId w:val="19"/>
  </w:num>
  <w:num w:numId="11">
    <w:abstractNumId w:val="23"/>
  </w:num>
  <w:num w:numId="12">
    <w:abstractNumId w:val="7"/>
  </w:num>
  <w:num w:numId="13">
    <w:abstractNumId w:val="38"/>
  </w:num>
  <w:num w:numId="14">
    <w:abstractNumId w:val="45"/>
  </w:num>
  <w:num w:numId="15">
    <w:abstractNumId w:val="30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4"/>
  </w:num>
  <w:num w:numId="18">
    <w:abstractNumId w:val="46"/>
  </w:num>
  <w:num w:numId="19">
    <w:abstractNumId w:val="27"/>
  </w:num>
  <w:num w:numId="20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10"/>
  </w:num>
  <w:num w:numId="23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3"/>
  </w:num>
  <w:num w:numId="26">
    <w:abstractNumId w:val="13"/>
  </w:num>
  <w:num w:numId="27">
    <w:abstractNumId w:val="28"/>
  </w:num>
  <w:num w:numId="28">
    <w:abstractNumId w:val="21"/>
  </w:num>
  <w:num w:numId="29">
    <w:abstractNumId w:val="6"/>
  </w:num>
  <w:num w:numId="30">
    <w:abstractNumId w:val="11"/>
  </w:num>
  <w:num w:numId="31">
    <w:abstractNumId w:val="33"/>
  </w:num>
  <w:num w:numId="32">
    <w:abstractNumId w:val="9"/>
  </w:num>
  <w:num w:numId="33">
    <w:abstractNumId w:val="31"/>
  </w:num>
  <w:num w:numId="34">
    <w:abstractNumId w:val="37"/>
  </w:num>
  <w:num w:numId="35">
    <w:abstractNumId w:val="25"/>
  </w:num>
  <w:num w:numId="36">
    <w:abstractNumId w:val="32"/>
  </w:num>
  <w:num w:numId="37">
    <w:abstractNumId w:val="15"/>
  </w:num>
  <w:num w:numId="38">
    <w:abstractNumId w:val="36"/>
  </w:num>
  <w:num w:numId="39">
    <w:abstractNumId w:val="18"/>
  </w:num>
  <w:num w:numId="40">
    <w:abstractNumId w:val="24"/>
  </w:num>
  <w:num w:numId="41">
    <w:abstractNumId w:val="35"/>
  </w:num>
  <w:num w:numId="42">
    <w:abstractNumId w:val="12"/>
  </w:num>
  <w:num w:numId="43">
    <w:abstractNumId w:val="17"/>
  </w:num>
  <w:num w:numId="44">
    <w:abstractNumId w:val="8"/>
  </w:num>
  <w:num w:numId="45">
    <w:abstractNumId w:val="22"/>
  </w:num>
  <w:num w:numId="46">
    <w:abstractNumId w:val="14"/>
  </w:num>
  <w:num w:numId="4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GrammaticalErrors/>
  <w:proofState w:spelling="clean" w:grammar="clean"/>
  <w:defaultTabStop w:val="709"/>
  <w:hyphenationZone w:val="425"/>
  <w:defaultTableStyle w:val="Navaden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74"/>
    <w:rsid w:val="00010EAE"/>
    <w:rsid w:val="000114F0"/>
    <w:rsid w:val="000127DA"/>
    <w:rsid w:val="00014FA5"/>
    <w:rsid w:val="0001517A"/>
    <w:rsid w:val="0001577F"/>
    <w:rsid w:val="00023DC9"/>
    <w:rsid w:val="00024772"/>
    <w:rsid w:val="00024972"/>
    <w:rsid w:val="00024CBB"/>
    <w:rsid w:val="0003056C"/>
    <w:rsid w:val="00030CA4"/>
    <w:rsid w:val="0003111C"/>
    <w:rsid w:val="00031D1F"/>
    <w:rsid w:val="00031DB8"/>
    <w:rsid w:val="00031E61"/>
    <w:rsid w:val="000327B6"/>
    <w:rsid w:val="00037348"/>
    <w:rsid w:val="0003761D"/>
    <w:rsid w:val="00041719"/>
    <w:rsid w:val="00042A9B"/>
    <w:rsid w:val="0004365D"/>
    <w:rsid w:val="000469CE"/>
    <w:rsid w:val="000525D1"/>
    <w:rsid w:val="00054446"/>
    <w:rsid w:val="00060A50"/>
    <w:rsid w:val="00063335"/>
    <w:rsid w:val="00064140"/>
    <w:rsid w:val="000657FA"/>
    <w:rsid w:val="00065B11"/>
    <w:rsid w:val="0007596B"/>
    <w:rsid w:val="000850ED"/>
    <w:rsid w:val="00093C96"/>
    <w:rsid w:val="000A2B5E"/>
    <w:rsid w:val="000A7223"/>
    <w:rsid w:val="000B0CF2"/>
    <w:rsid w:val="000B354F"/>
    <w:rsid w:val="000B62F5"/>
    <w:rsid w:val="000B6756"/>
    <w:rsid w:val="000C0C43"/>
    <w:rsid w:val="000D331F"/>
    <w:rsid w:val="000E02FE"/>
    <w:rsid w:val="000F038E"/>
    <w:rsid w:val="000F513D"/>
    <w:rsid w:val="000F5A38"/>
    <w:rsid w:val="001024BC"/>
    <w:rsid w:val="00102AE1"/>
    <w:rsid w:val="001122F5"/>
    <w:rsid w:val="001133D8"/>
    <w:rsid w:val="001139D9"/>
    <w:rsid w:val="00113F10"/>
    <w:rsid w:val="00121F78"/>
    <w:rsid w:val="00122C52"/>
    <w:rsid w:val="00127329"/>
    <w:rsid w:val="00130E81"/>
    <w:rsid w:val="00130FE8"/>
    <w:rsid w:val="0013180F"/>
    <w:rsid w:val="001358A7"/>
    <w:rsid w:val="00136B38"/>
    <w:rsid w:val="00137470"/>
    <w:rsid w:val="001402DC"/>
    <w:rsid w:val="00151034"/>
    <w:rsid w:val="001512D7"/>
    <w:rsid w:val="00157F55"/>
    <w:rsid w:val="001612D8"/>
    <w:rsid w:val="00162E7F"/>
    <w:rsid w:val="00180E3F"/>
    <w:rsid w:val="001946F1"/>
    <w:rsid w:val="001948E7"/>
    <w:rsid w:val="001A3ED6"/>
    <w:rsid w:val="001A7712"/>
    <w:rsid w:val="001B1B38"/>
    <w:rsid w:val="001B32D1"/>
    <w:rsid w:val="001B7AA6"/>
    <w:rsid w:val="001C2FFD"/>
    <w:rsid w:val="001C34B0"/>
    <w:rsid w:val="001C6F86"/>
    <w:rsid w:val="001C7102"/>
    <w:rsid w:val="001C78ED"/>
    <w:rsid w:val="001D0DEB"/>
    <w:rsid w:val="001D49EC"/>
    <w:rsid w:val="001D4A66"/>
    <w:rsid w:val="001D5562"/>
    <w:rsid w:val="001E2616"/>
    <w:rsid w:val="001E43C4"/>
    <w:rsid w:val="001F3202"/>
    <w:rsid w:val="001F507F"/>
    <w:rsid w:val="00203CB2"/>
    <w:rsid w:val="00204CAB"/>
    <w:rsid w:val="002105A1"/>
    <w:rsid w:val="002157D1"/>
    <w:rsid w:val="00223CB6"/>
    <w:rsid w:val="00227FDE"/>
    <w:rsid w:val="00232D5C"/>
    <w:rsid w:val="00232F1D"/>
    <w:rsid w:val="00233ECC"/>
    <w:rsid w:val="0023529C"/>
    <w:rsid w:val="00247AC8"/>
    <w:rsid w:val="00247DE5"/>
    <w:rsid w:val="002527F3"/>
    <w:rsid w:val="00261FD1"/>
    <w:rsid w:val="00263D56"/>
    <w:rsid w:val="00264952"/>
    <w:rsid w:val="0026575F"/>
    <w:rsid w:val="002772D1"/>
    <w:rsid w:val="00281DEB"/>
    <w:rsid w:val="00282F70"/>
    <w:rsid w:val="002912DF"/>
    <w:rsid w:val="0029647B"/>
    <w:rsid w:val="002967B4"/>
    <w:rsid w:val="0029683A"/>
    <w:rsid w:val="002A6511"/>
    <w:rsid w:val="002A732A"/>
    <w:rsid w:val="002B2B7F"/>
    <w:rsid w:val="002B3E4C"/>
    <w:rsid w:val="002B5473"/>
    <w:rsid w:val="002B5902"/>
    <w:rsid w:val="002B78C4"/>
    <w:rsid w:val="002C50BC"/>
    <w:rsid w:val="002D263D"/>
    <w:rsid w:val="002D455B"/>
    <w:rsid w:val="002D609C"/>
    <w:rsid w:val="002E4691"/>
    <w:rsid w:val="002E5260"/>
    <w:rsid w:val="002F104E"/>
    <w:rsid w:val="002F2267"/>
    <w:rsid w:val="002F228C"/>
    <w:rsid w:val="002F3A5A"/>
    <w:rsid w:val="002F42B9"/>
    <w:rsid w:val="002F6924"/>
    <w:rsid w:val="002F7DC1"/>
    <w:rsid w:val="00304727"/>
    <w:rsid w:val="00304B19"/>
    <w:rsid w:val="00307001"/>
    <w:rsid w:val="0031183E"/>
    <w:rsid w:val="00311A1F"/>
    <w:rsid w:val="00312B68"/>
    <w:rsid w:val="0031308F"/>
    <w:rsid w:val="00326E91"/>
    <w:rsid w:val="003270FE"/>
    <w:rsid w:val="00327D5B"/>
    <w:rsid w:val="00336C4C"/>
    <w:rsid w:val="00341544"/>
    <w:rsid w:val="003429CD"/>
    <w:rsid w:val="003569D9"/>
    <w:rsid w:val="00367417"/>
    <w:rsid w:val="003718D1"/>
    <w:rsid w:val="00385D85"/>
    <w:rsid w:val="0038681B"/>
    <w:rsid w:val="0038776E"/>
    <w:rsid w:val="00390DBF"/>
    <w:rsid w:val="003934AB"/>
    <w:rsid w:val="00397A16"/>
    <w:rsid w:val="003A3B25"/>
    <w:rsid w:val="003A446C"/>
    <w:rsid w:val="003A5E0C"/>
    <w:rsid w:val="003A6836"/>
    <w:rsid w:val="003B1BAF"/>
    <w:rsid w:val="003C0514"/>
    <w:rsid w:val="003C40BD"/>
    <w:rsid w:val="003C57B0"/>
    <w:rsid w:val="003C6DA1"/>
    <w:rsid w:val="003D424F"/>
    <w:rsid w:val="003E097E"/>
    <w:rsid w:val="003E314B"/>
    <w:rsid w:val="003E4108"/>
    <w:rsid w:val="003F2538"/>
    <w:rsid w:val="004013B6"/>
    <w:rsid w:val="00404625"/>
    <w:rsid w:val="00414000"/>
    <w:rsid w:val="004210B1"/>
    <w:rsid w:val="004212F1"/>
    <w:rsid w:val="0042282E"/>
    <w:rsid w:val="00424DD4"/>
    <w:rsid w:val="004277B1"/>
    <w:rsid w:val="004418EE"/>
    <w:rsid w:val="004443C3"/>
    <w:rsid w:val="0045076C"/>
    <w:rsid w:val="00450ECE"/>
    <w:rsid w:val="0045515E"/>
    <w:rsid w:val="004576F1"/>
    <w:rsid w:val="004812FC"/>
    <w:rsid w:val="00484F83"/>
    <w:rsid w:val="00487927"/>
    <w:rsid w:val="00490C1D"/>
    <w:rsid w:val="004A63C9"/>
    <w:rsid w:val="004A6423"/>
    <w:rsid w:val="004A7C27"/>
    <w:rsid w:val="004A7E3F"/>
    <w:rsid w:val="004B1AE9"/>
    <w:rsid w:val="004B2037"/>
    <w:rsid w:val="004B39D5"/>
    <w:rsid w:val="004B457A"/>
    <w:rsid w:val="004C19AC"/>
    <w:rsid w:val="004C23E5"/>
    <w:rsid w:val="004C53D0"/>
    <w:rsid w:val="004C5A31"/>
    <w:rsid w:val="004C660B"/>
    <w:rsid w:val="004D31ED"/>
    <w:rsid w:val="004D6DC1"/>
    <w:rsid w:val="004E177C"/>
    <w:rsid w:val="004E798C"/>
    <w:rsid w:val="004F0E80"/>
    <w:rsid w:val="004F1479"/>
    <w:rsid w:val="004F18BE"/>
    <w:rsid w:val="004F37B5"/>
    <w:rsid w:val="004F5E65"/>
    <w:rsid w:val="00500D3B"/>
    <w:rsid w:val="00500FA7"/>
    <w:rsid w:val="00501685"/>
    <w:rsid w:val="00501B45"/>
    <w:rsid w:val="00505F17"/>
    <w:rsid w:val="00506756"/>
    <w:rsid w:val="00507CFD"/>
    <w:rsid w:val="00515A5C"/>
    <w:rsid w:val="00520FF9"/>
    <w:rsid w:val="00521E00"/>
    <w:rsid w:val="0052295B"/>
    <w:rsid w:val="00524CFB"/>
    <w:rsid w:val="00526EA5"/>
    <w:rsid w:val="00527D2B"/>
    <w:rsid w:val="005328F8"/>
    <w:rsid w:val="005400B5"/>
    <w:rsid w:val="0054269D"/>
    <w:rsid w:val="00542CB0"/>
    <w:rsid w:val="005431F5"/>
    <w:rsid w:val="00553291"/>
    <w:rsid w:val="00554AA0"/>
    <w:rsid w:val="00555705"/>
    <w:rsid w:val="00557C36"/>
    <w:rsid w:val="0056034A"/>
    <w:rsid w:val="0056208F"/>
    <w:rsid w:val="005644A9"/>
    <w:rsid w:val="005721F2"/>
    <w:rsid w:val="005744A3"/>
    <w:rsid w:val="005757B4"/>
    <w:rsid w:val="00577A0C"/>
    <w:rsid w:val="00577D36"/>
    <w:rsid w:val="005842FC"/>
    <w:rsid w:val="00591C42"/>
    <w:rsid w:val="005A3658"/>
    <w:rsid w:val="005B6639"/>
    <w:rsid w:val="005C0BB8"/>
    <w:rsid w:val="005C1A52"/>
    <w:rsid w:val="005D3DCF"/>
    <w:rsid w:val="005E0673"/>
    <w:rsid w:val="005E1A56"/>
    <w:rsid w:val="005E1E90"/>
    <w:rsid w:val="005E33BF"/>
    <w:rsid w:val="005E6070"/>
    <w:rsid w:val="005F3736"/>
    <w:rsid w:val="005F5371"/>
    <w:rsid w:val="005F7DB0"/>
    <w:rsid w:val="00602EBC"/>
    <w:rsid w:val="0060506D"/>
    <w:rsid w:val="0060653D"/>
    <w:rsid w:val="00606FDE"/>
    <w:rsid w:val="0061034F"/>
    <w:rsid w:val="0061237D"/>
    <w:rsid w:val="0061251A"/>
    <w:rsid w:val="00614F33"/>
    <w:rsid w:val="006211C0"/>
    <w:rsid w:val="006260E1"/>
    <w:rsid w:val="00637B57"/>
    <w:rsid w:val="00637E86"/>
    <w:rsid w:val="00642B89"/>
    <w:rsid w:val="0064408C"/>
    <w:rsid w:val="00644314"/>
    <w:rsid w:val="00646F9D"/>
    <w:rsid w:val="0065338D"/>
    <w:rsid w:val="006602DB"/>
    <w:rsid w:val="00663DF5"/>
    <w:rsid w:val="006716D4"/>
    <w:rsid w:val="0067350B"/>
    <w:rsid w:val="00674F2B"/>
    <w:rsid w:val="0068020D"/>
    <w:rsid w:val="00680E56"/>
    <w:rsid w:val="00686829"/>
    <w:rsid w:val="00687E01"/>
    <w:rsid w:val="006911E2"/>
    <w:rsid w:val="00691AF6"/>
    <w:rsid w:val="00695D45"/>
    <w:rsid w:val="00696409"/>
    <w:rsid w:val="00697B46"/>
    <w:rsid w:val="00697FF9"/>
    <w:rsid w:val="006A67E2"/>
    <w:rsid w:val="006B6950"/>
    <w:rsid w:val="006B7544"/>
    <w:rsid w:val="006C3662"/>
    <w:rsid w:val="006C46A3"/>
    <w:rsid w:val="006D03B2"/>
    <w:rsid w:val="006D64C4"/>
    <w:rsid w:val="006D7F0F"/>
    <w:rsid w:val="006E5A76"/>
    <w:rsid w:val="006E677E"/>
    <w:rsid w:val="006E6FC8"/>
    <w:rsid w:val="006F160C"/>
    <w:rsid w:val="006F1F79"/>
    <w:rsid w:val="006F7DFD"/>
    <w:rsid w:val="00701606"/>
    <w:rsid w:val="00705092"/>
    <w:rsid w:val="0070705D"/>
    <w:rsid w:val="00710EA3"/>
    <w:rsid w:val="00713B32"/>
    <w:rsid w:val="00717F78"/>
    <w:rsid w:val="0072192C"/>
    <w:rsid w:val="00725655"/>
    <w:rsid w:val="00732095"/>
    <w:rsid w:val="00732839"/>
    <w:rsid w:val="00734D84"/>
    <w:rsid w:val="0073502A"/>
    <w:rsid w:val="00737D13"/>
    <w:rsid w:val="00750C49"/>
    <w:rsid w:val="007559B8"/>
    <w:rsid w:val="00761458"/>
    <w:rsid w:val="007751E4"/>
    <w:rsid w:val="00775DD0"/>
    <w:rsid w:val="00782F6D"/>
    <w:rsid w:val="007837D2"/>
    <w:rsid w:val="00784EA3"/>
    <w:rsid w:val="007916F6"/>
    <w:rsid w:val="0079620F"/>
    <w:rsid w:val="0079735C"/>
    <w:rsid w:val="007A105C"/>
    <w:rsid w:val="007A22EB"/>
    <w:rsid w:val="007A3158"/>
    <w:rsid w:val="007A4BE4"/>
    <w:rsid w:val="007A7BFD"/>
    <w:rsid w:val="007B4CFD"/>
    <w:rsid w:val="007B60C2"/>
    <w:rsid w:val="007C0305"/>
    <w:rsid w:val="007C0C28"/>
    <w:rsid w:val="007D6A23"/>
    <w:rsid w:val="007E25D0"/>
    <w:rsid w:val="007E27E5"/>
    <w:rsid w:val="007E3016"/>
    <w:rsid w:val="007E3A35"/>
    <w:rsid w:val="007E44A5"/>
    <w:rsid w:val="007E6A09"/>
    <w:rsid w:val="007E70E7"/>
    <w:rsid w:val="007F0F3C"/>
    <w:rsid w:val="007F29A8"/>
    <w:rsid w:val="007F2DAE"/>
    <w:rsid w:val="007F39CF"/>
    <w:rsid w:val="00802E3C"/>
    <w:rsid w:val="00803D20"/>
    <w:rsid w:val="00805906"/>
    <w:rsid w:val="00807E75"/>
    <w:rsid w:val="0081128E"/>
    <w:rsid w:val="00821DA3"/>
    <w:rsid w:val="008229F0"/>
    <w:rsid w:val="00826247"/>
    <w:rsid w:val="00826B4D"/>
    <w:rsid w:val="0083281C"/>
    <w:rsid w:val="00833EC8"/>
    <w:rsid w:val="00842569"/>
    <w:rsid w:val="00844BBC"/>
    <w:rsid w:val="00846CAE"/>
    <w:rsid w:val="00846E51"/>
    <w:rsid w:val="008471C4"/>
    <w:rsid w:val="00855B1C"/>
    <w:rsid w:val="00863A0D"/>
    <w:rsid w:val="008648EA"/>
    <w:rsid w:val="00866474"/>
    <w:rsid w:val="008743AD"/>
    <w:rsid w:val="00880259"/>
    <w:rsid w:val="00884D42"/>
    <w:rsid w:val="00887247"/>
    <w:rsid w:val="00891D2E"/>
    <w:rsid w:val="00891DD7"/>
    <w:rsid w:val="0089290C"/>
    <w:rsid w:val="00893550"/>
    <w:rsid w:val="0089371F"/>
    <w:rsid w:val="00893919"/>
    <w:rsid w:val="008A5A57"/>
    <w:rsid w:val="008A7B72"/>
    <w:rsid w:val="008B2C33"/>
    <w:rsid w:val="008B4B98"/>
    <w:rsid w:val="008C2ED2"/>
    <w:rsid w:val="008C648D"/>
    <w:rsid w:val="008C6933"/>
    <w:rsid w:val="008D33D0"/>
    <w:rsid w:val="008D5ACD"/>
    <w:rsid w:val="008D5C05"/>
    <w:rsid w:val="008D5C4F"/>
    <w:rsid w:val="008E3EB7"/>
    <w:rsid w:val="008E42CC"/>
    <w:rsid w:val="008E6DE8"/>
    <w:rsid w:val="008E736E"/>
    <w:rsid w:val="008F06D8"/>
    <w:rsid w:val="009000D1"/>
    <w:rsid w:val="00902954"/>
    <w:rsid w:val="00911444"/>
    <w:rsid w:val="00913EEA"/>
    <w:rsid w:val="00923E41"/>
    <w:rsid w:val="00925203"/>
    <w:rsid w:val="00925666"/>
    <w:rsid w:val="00925C9D"/>
    <w:rsid w:val="00926295"/>
    <w:rsid w:val="0093128F"/>
    <w:rsid w:val="00931CDF"/>
    <w:rsid w:val="009443FD"/>
    <w:rsid w:val="00952571"/>
    <w:rsid w:val="009543A4"/>
    <w:rsid w:val="00963F62"/>
    <w:rsid w:val="00965888"/>
    <w:rsid w:val="00966255"/>
    <w:rsid w:val="009710AC"/>
    <w:rsid w:val="009712B7"/>
    <w:rsid w:val="009726E8"/>
    <w:rsid w:val="00973C10"/>
    <w:rsid w:val="009747DE"/>
    <w:rsid w:val="009806AE"/>
    <w:rsid w:val="00980EE2"/>
    <w:rsid w:val="00981260"/>
    <w:rsid w:val="009869AA"/>
    <w:rsid w:val="009B049B"/>
    <w:rsid w:val="009B2D79"/>
    <w:rsid w:val="009B62B7"/>
    <w:rsid w:val="009C2D49"/>
    <w:rsid w:val="009C6093"/>
    <w:rsid w:val="009D13B9"/>
    <w:rsid w:val="009D53BC"/>
    <w:rsid w:val="009D7D8D"/>
    <w:rsid w:val="009E23B3"/>
    <w:rsid w:val="009E299D"/>
    <w:rsid w:val="009F181C"/>
    <w:rsid w:val="009F46A2"/>
    <w:rsid w:val="009F48B8"/>
    <w:rsid w:val="009F49F9"/>
    <w:rsid w:val="009F4CCF"/>
    <w:rsid w:val="009F5252"/>
    <w:rsid w:val="009F5CD3"/>
    <w:rsid w:val="009F737C"/>
    <w:rsid w:val="00A00E77"/>
    <w:rsid w:val="00A025B7"/>
    <w:rsid w:val="00A06B0E"/>
    <w:rsid w:val="00A1130E"/>
    <w:rsid w:val="00A12624"/>
    <w:rsid w:val="00A2271E"/>
    <w:rsid w:val="00A22EAB"/>
    <w:rsid w:val="00A24D35"/>
    <w:rsid w:val="00A2780E"/>
    <w:rsid w:val="00A27DC0"/>
    <w:rsid w:val="00A315E0"/>
    <w:rsid w:val="00A32698"/>
    <w:rsid w:val="00A34B09"/>
    <w:rsid w:val="00A36BA6"/>
    <w:rsid w:val="00A419FF"/>
    <w:rsid w:val="00A43867"/>
    <w:rsid w:val="00A46DE8"/>
    <w:rsid w:val="00A51DD6"/>
    <w:rsid w:val="00A57A4B"/>
    <w:rsid w:val="00A61DD2"/>
    <w:rsid w:val="00A63FDE"/>
    <w:rsid w:val="00A6463C"/>
    <w:rsid w:val="00A70AE9"/>
    <w:rsid w:val="00A726FD"/>
    <w:rsid w:val="00A85F52"/>
    <w:rsid w:val="00A86931"/>
    <w:rsid w:val="00A90E7D"/>
    <w:rsid w:val="00A93DB0"/>
    <w:rsid w:val="00A958DD"/>
    <w:rsid w:val="00A977D5"/>
    <w:rsid w:val="00AA11F2"/>
    <w:rsid w:val="00AA2FF3"/>
    <w:rsid w:val="00AA5EFD"/>
    <w:rsid w:val="00AB091A"/>
    <w:rsid w:val="00AB5EA8"/>
    <w:rsid w:val="00AB6929"/>
    <w:rsid w:val="00AC2AC9"/>
    <w:rsid w:val="00AC44DD"/>
    <w:rsid w:val="00AD32F3"/>
    <w:rsid w:val="00AD6F22"/>
    <w:rsid w:val="00AD7105"/>
    <w:rsid w:val="00AE2A87"/>
    <w:rsid w:val="00AE3CE0"/>
    <w:rsid w:val="00AE7998"/>
    <w:rsid w:val="00AF12E2"/>
    <w:rsid w:val="00AF417D"/>
    <w:rsid w:val="00B03D43"/>
    <w:rsid w:val="00B05D97"/>
    <w:rsid w:val="00B1351F"/>
    <w:rsid w:val="00B14062"/>
    <w:rsid w:val="00B15422"/>
    <w:rsid w:val="00B161B3"/>
    <w:rsid w:val="00B235CE"/>
    <w:rsid w:val="00B24ECC"/>
    <w:rsid w:val="00B2658B"/>
    <w:rsid w:val="00B40CC7"/>
    <w:rsid w:val="00B4771A"/>
    <w:rsid w:val="00B52EFA"/>
    <w:rsid w:val="00B5516A"/>
    <w:rsid w:val="00B57B63"/>
    <w:rsid w:val="00B7639E"/>
    <w:rsid w:val="00B81599"/>
    <w:rsid w:val="00B95FDA"/>
    <w:rsid w:val="00B975D6"/>
    <w:rsid w:val="00BA0990"/>
    <w:rsid w:val="00BA2809"/>
    <w:rsid w:val="00BA39C8"/>
    <w:rsid w:val="00BA7510"/>
    <w:rsid w:val="00BB4253"/>
    <w:rsid w:val="00BB5324"/>
    <w:rsid w:val="00BC1EBB"/>
    <w:rsid w:val="00BC4FFF"/>
    <w:rsid w:val="00BC5D23"/>
    <w:rsid w:val="00BC6F27"/>
    <w:rsid w:val="00BD285A"/>
    <w:rsid w:val="00BD4A02"/>
    <w:rsid w:val="00BD70E9"/>
    <w:rsid w:val="00BE3C91"/>
    <w:rsid w:val="00BE4EAC"/>
    <w:rsid w:val="00BE6889"/>
    <w:rsid w:val="00BE7E51"/>
    <w:rsid w:val="00BF0D46"/>
    <w:rsid w:val="00BF2F38"/>
    <w:rsid w:val="00BF46E3"/>
    <w:rsid w:val="00BF587A"/>
    <w:rsid w:val="00BF7DAB"/>
    <w:rsid w:val="00C01930"/>
    <w:rsid w:val="00C0443B"/>
    <w:rsid w:val="00C051A5"/>
    <w:rsid w:val="00C1527B"/>
    <w:rsid w:val="00C1556D"/>
    <w:rsid w:val="00C179C1"/>
    <w:rsid w:val="00C20DDF"/>
    <w:rsid w:val="00C21F40"/>
    <w:rsid w:val="00C23DF7"/>
    <w:rsid w:val="00C300C5"/>
    <w:rsid w:val="00C3049D"/>
    <w:rsid w:val="00C321A6"/>
    <w:rsid w:val="00C3643B"/>
    <w:rsid w:val="00C40DF8"/>
    <w:rsid w:val="00C53178"/>
    <w:rsid w:val="00C7743C"/>
    <w:rsid w:val="00C806C7"/>
    <w:rsid w:val="00C84293"/>
    <w:rsid w:val="00C85B47"/>
    <w:rsid w:val="00C876C9"/>
    <w:rsid w:val="00C95B58"/>
    <w:rsid w:val="00CA3157"/>
    <w:rsid w:val="00CA6E9F"/>
    <w:rsid w:val="00CB119F"/>
    <w:rsid w:val="00CB1C2E"/>
    <w:rsid w:val="00CB1EEA"/>
    <w:rsid w:val="00CB398A"/>
    <w:rsid w:val="00CB43E0"/>
    <w:rsid w:val="00CC3F40"/>
    <w:rsid w:val="00CC4BA2"/>
    <w:rsid w:val="00CC577A"/>
    <w:rsid w:val="00CC7DE6"/>
    <w:rsid w:val="00CE31C0"/>
    <w:rsid w:val="00CE50C4"/>
    <w:rsid w:val="00CF3F34"/>
    <w:rsid w:val="00CF5E00"/>
    <w:rsid w:val="00CF690C"/>
    <w:rsid w:val="00D04815"/>
    <w:rsid w:val="00D06B55"/>
    <w:rsid w:val="00D07882"/>
    <w:rsid w:val="00D1541A"/>
    <w:rsid w:val="00D21CA3"/>
    <w:rsid w:val="00D26A7F"/>
    <w:rsid w:val="00D37EAA"/>
    <w:rsid w:val="00D42716"/>
    <w:rsid w:val="00D44F60"/>
    <w:rsid w:val="00D46587"/>
    <w:rsid w:val="00D47478"/>
    <w:rsid w:val="00D52307"/>
    <w:rsid w:val="00D52BFF"/>
    <w:rsid w:val="00D53C99"/>
    <w:rsid w:val="00D5457E"/>
    <w:rsid w:val="00D567B7"/>
    <w:rsid w:val="00D625F7"/>
    <w:rsid w:val="00D67021"/>
    <w:rsid w:val="00D7586D"/>
    <w:rsid w:val="00D767AF"/>
    <w:rsid w:val="00D76BC1"/>
    <w:rsid w:val="00D80224"/>
    <w:rsid w:val="00D839A6"/>
    <w:rsid w:val="00D846E5"/>
    <w:rsid w:val="00D84CAB"/>
    <w:rsid w:val="00D96995"/>
    <w:rsid w:val="00D96C9B"/>
    <w:rsid w:val="00DA0169"/>
    <w:rsid w:val="00DA167C"/>
    <w:rsid w:val="00DA461C"/>
    <w:rsid w:val="00DB6525"/>
    <w:rsid w:val="00DC5AD5"/>
    <w:rsid w:val="00DD1830"/>
    <w:rsid w:val="00DD48FF"/>
    <w:rsid w:val="00DE26FC"/>
    <w:rsid w:val="00DE55D8"/>
    <w:rsid w:val="00DE5CA5"/>
    <w:rsid w:val="00DE5D36"/>
    <w:rsid w:val="00DF4DDB"/>
    <w:rsid w:val="00E00260"/>
    <w:rsid w:val="00E01011"/>
    <w:rsid w:val="00E03518"/>
    <w:rsid w:val="00E04AF1"/>
    <w:rsid w:val="00E06E44"/>
    <w:rsid w:val="00E101CB"/>
    <w:rsid w:val="00E14606"/>
    <w:rsid w:val="00E1620E"/>
    <w:rsid w:val="00E20AB1"/>
    <w:rsid w:val="00E212BE"/>
    <w:rsid w:val="00E36B12"/>
    <w:rsid w:val="00E3747E"/>
    <w:rsid w:val="00E43CED"/>
    <w:rsid w:val="00E447BA"/>
    <w:rsid w:val="00E45345"/>
    <w:rsid w:val="00E45639"/>
    <w:rsid w:val="00E458A2"/>
    <w:rsid w:val="00E5483F"/>
    <w:rsid w:val="00E55D4E"/>
    <w:rsid w:val="00E628D7"/>
    <w:rsid w:val="00E8007A"/>
    <w:rsid w:val="00E901FF"/>
    <w:rsid w:val="00E90633"/>
    <w:rsid w:val="00E936A3"/>
    <w:rsid w:val="00E97E9B"/>
    <w:rsid w:val="00EA0338"/>
    <w:rsid w:val="00EA5D7F"/>
    <w:rsid w:val="00EB55BE"/>
    <w:rsid w:val="00EC22E1"/>
    <w:rsid w:val="00EC2A82"/>
    <w:rsid w:val="00EC39C0"/>
    <w:rsid w:val="00EC39DA"/>
    <w:rsid w:val="00ED1FC8"/>
    <w:rsid w:val="00ED6DD8"/>
    <w:rsid w:val="00EE745A"/>
    <w:rsid w:val="00EF0410"/>
    <w:rsid w:val="00EF1624"/>
    <w:rsid w:val="00EF659F"/>
    <w:rsid w:val="00EF6F2D"/>
    <w:rsid w:val="00EF7737"/>
    <w:rsid w:val="00F022A3"/>
    <w:rsid w:val="00F052DC"/>
    <w:rsid w:val="00F0764F"/>
    <w:rsid w:val="00F10578"/>
    <w:rsid w:val="00F132BF"/>
    <w:rsid w:val="00F21F06"/>
    <w:rsid w:val="00F23D54"/>
    <w:rsid w:val="00F246EB"/>
    <w:rsid w:val="00F25871"/>
    <w:rsid w:val="00F33313"/>
    <w:rsid w:val="00F3427D"/>
    <w:rsid w:val="00F34ED5"/>
    <w:rsid w:val="00F35019"/>
    <w:rsid w:val="00F42C86"/>
    <w:rsid w:val="00F47886"/>
    <w:rsid w:val="00F53BCE"/>
    <w:rsid w:val="00F54468"/>
    <w:rsid w:val="00F661A8"/>
    <w:rsid w:val="00F7468A"/>
    <w:rsid w:val="00F76020"/>
    <w:rsid w:val="00F76566"/>
    <w:rsid w:val="00F76ECD"/>
    <w:rsid w:val="00F81896"/>
    <w:rsid w:val="00F82AFC"/>
    <w:rsid w:val="00F83C28"/>
    <w:rsid w:val="00F87BAE"/>
    <w:rsid w:val="00F951AA"/>
    <w:rsid w:val="00FA19D3"/>
    <w:rsid w:val="00FA78D8"/>
    <w:rsid w:val="00FB4511"/>
    <w:rsid w:val="00FC10A2"/>
    <w:rsid w:val="00FC1514"/>
    <w:rsid w:val="00FC3014"/>
    <w:rsid w:val="00FC4710"/>
    <w:rsid w:val="00FC703F"/>
    <w:rsid w:val="00FC79A7"/>
    <w:rsid w:val="00FD011B"/>
    <w:rsid w:val="00FD4A95"/>
    <w:rsid w:val="00FD4F39"/>
    <w:rsid w:val="00FE02A5"/>
    <w:rsid w:val="00FE0B27"/>
    <w:rsid w:val="00FE22B4"/>
    <w:rsid w:val="00FE55B0"/>
    <w:rsid w:val="00FE63FE"/>
    <w:rsid w:val="00FF2C38"/>
    <w:rsid w:val="00FF4276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218A06B4"/>
  <w15:docId w15:val="{D9A51587-2783-48C7-8D91-4764F423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F29A8"/>
    <w:pPr>
      <w:widowControl w:val="0"/>
      <w:suppressAutoHyphens/>
    </w:pPr>
    <w:rPr>
      <w:sz w:val="24"/>
      <w:szCs w:val="24"/>
      <w:lang w:eastAsia="ar-SA"/>
    </w:rPr>
  </w:style>
  <w:style w:type="paragraph" w:styleId="Naslov1">
    <w:name w:val="heading 1"/>
    <w:aliases w:val="ep_Naslov 1"/>
    <w:basedOn w:val="Navaden"/>
    <w:next w:val="Navaden"/>
    <w:link w:val="Naslov1Znak"/>
    <w:qFormat/>
    <w:rsid w:val="00030CA4"/>
    <w:pPr>
      <w:numPr>
        <w:ilvl w:val="1"/>
        <w:numId w:val="36"/>
      </w:numPr>
      <w:ind w:left="709" w:hanging="709"/>
      <w:outlineLvl w:val="0"/>
    </w:pPr>
    <w:rPr>
      <w:rFonts w:ascii="ISOCPEUR" w:hAnsi="ISOCPEUR" w:cs="Arial"/>
      <w:b/>
      <w:sz w:val="28"/>
    </w:rPr>
  </w:style>
  <w:style w:type="paragraph" w:styleId="Naslov2">
    <w:name w:val="heading 2"/>
    <w:basedOn w:val="Odstavekseznama"/>
    <w:next w:val="Navaden"/>
    <w:qFormat/>
    <w:rsid w:val="00030CA4"/>
    <w:pPr>
      <w:numPr>
        <w:ilvl w:val="2"/>
        <w:numId w:val="36"/>
      </w:numPr>
      <w:ind w:left="709" w:hanging="709"/>
      <w:outlineLvl w:val="1"/>
    </w:pPr>
    <w:rPr>
      <w:rFonts w:ascii="ISOCPEUR" w:hAnsi="ISOCPEUR" w:cs="Arial"/>
      <w:b/>
      <w:szCs w:val="22"/>
    </w:rPr>
  </w:style>
  <w:style w:type="paragraph" w:styleId="Naslov3">
    <w:name w:val="heading 3"/>
    <w:aliases w:val="ep_Naslov 3"/>
    <w:basedOn w:val="Odstavekseznama"/>
    <w:next w:val="Navaden"/>
    <w:qFormat/>
    <w:rsid w:val="00030CA4"/>
    <w:pPr>
      <w:numPr>
        <w:ilvl w:val="3"/>
        <w:numId w:val="36"/>
      </w:numPr>
      <w:ind w:left="851" w:hanging="851"/>
      <w:outlineLvl w:val="2"/>
    </w:pPr>
    <w:rPr>
      <w:rFonts w:ascii="ISOCPEUR" w:hAnsi="ISOCPEUR" w:cs="Arial"/>
      <w:b/>
      <w:sz w:val="22"/>
      <w:szCs w:val="22"/>
    </w:rPr>
  </w:style>
  <w:style w:type="paragraph" w:styleId="Naslov4">
    <w:name w:val="heading 4"/>
    <w:basedOn w:val="Odstavekseznama"/>
    <w:next w:val="Navaden"/>
    <w:link w:val="Naslov4Znak"/>
    <w:qFormat/>
    <w:rsid w:val="00093C96"/>
    <w:pPr>
      <w:numPr>
        <w:ilvl w:val="4"/>
        <w:numId w:val="22"/>
      </w:numPr>
      <w:ind w:left="1134" w:hanging="1134"/>
      <w:outlineLvl w:val="3"/>
    </w:pPr>
    <w:rPr>
      <w:rFonts w:ascii="Arial" w:hAnsi="Arial" w:cs="Arial"/>
      <w:sz w:val="22"/>
      <w:szCs w:val="22"/>
    </w:rPr>
  </w:style>
  <w:style w:type="paragraph" w:styleId="Naslov5">
    <w:name w:val="heading 5"/>
    <w:basedOn w:val="Odstavekseznama"/>
    <w:next w:val="Navaden"/>
    <w:link w:val="Naslov5Znak"/>
    <w:qFormat/>
    <w:rsid w:val="00093C96"/>
    <w:pPr>
      <w:numPr>
        <w:ilvl w:val="5"/>
        <w:numId w:val="22"/>
      </w:numPr>
      <w:ind w:left="993" w:hanging="993"/>
      <w:outlineLvl w:val="4"/>
    </w:pPr>
    <w:rPr>
      <w:rFonts w:ascii="Arial" w:hAnsi="Arial" w:cs="Arial"/>
      <w:sz w:val="20"/>
      <w:szCs w:val="20"/>
    </w:rPr>
  </w:style>
  <w:style w:type="paragraph" w:styleId="Naslov6">
    <w:name w:val="heading 6"/>
    <w:basedOn w:val="Navaden"/>
    <w:next w:val="Navaden"/>
    <w:link w:val="Naslov6Znak"/>
    <w:qFormat/>
    <w:rsid w:val="00121F78"/>
    <w:pPr>
      <w:keepNext/>
      <w:tabs>
        <w:tab w:val="left" w:pos="4536"/>
        <w:tab w:val="right" w:pos="5387"/>
        <w:tab w:val="right" w:pos="7371"/>
        <w:tab w:val="right" w:pos="9356"/>
      </w:tabs>
      <w:suppressAutoHyphens w:val="0"/>
      <w:jc w:val="both"/>
      <w:outlineLvl w:val="5"/>
    </w:pPr>
    <w:rPr>
      <w:rFonts w:ascii="Arial" w:hAnsi="Arial"/>
      <w:sz w:val="22"/>
      <w:szCs w:val="20"/>
      <w:u w:val="single"/>
      <w:lang w:val="en-GB" w:eastAsia="sl-SI"/>
    </w:rPr>
  </w:style>
  <w:style w:type="paragraph" w:styleId="Naslov7">
    <w:name w:val="heading 7"/>
    <w:basedOn w:val="Navaden"/>
    <w:next w:val="Navaden"/>
    <w:link w:val="Naslov7Znak"/>
    <w:unhideWhenUsed/>
    <w:qFormat/>
    <w:rsid w:val="004F37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qFormat/>
    <w:rsid w:val="00414000"/>
    <w:pPr>
      <w:widowControl/>
      <w:suppressAutoHyphens w:val="0"/>
      <w:spacing w:before="240" w:after="60"/>
      <w:outlineLvl w:val="7"/>
    </w:pPr>
    <w:rPr>
      <w:rFonts w:ascii="Arial" w:hAnsi="Arial"/>
      <w:i/>
      <w:kern w:val="28"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qFormat/>
    <w:rsid w:val="00121F78"/>
    <w:pPr>
      <w:keepNext/>
      <w:widowControl/>
      <w:tabs>
        <w:tab w:val="left" w:pos="4536"/>
        <w:tab w:val="right" w:pos="5387"/>
        <w:tab w:val="right" w:pos="7371"/>
        <w:tab w:val="right" w:pos="9356"/>
      </w:tabs>
      <w:suppressAutoHyphens w:val="0"/>
      <w:jc w:val="both"/>
      <w:outlineLvl w:val="8"/>
    </w:pPr>
    <w:rPr>
      <w:rFonts w:ascii="Arial" w:hAnsi="Arial"/>
      <w:b/>
      <w:spacing w:val="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ep_Naslov 1 Znak"/>
    <w:basedOn w:val="Privzetapisavaodstavka"/>
    <w:link w:val="Naslov1"/>
    <w:rsid w:val="00030CA4"/>
    <w:rPr>
      <w:rFonts w:ascii="ISOCPEUR" w:hAnsi="ISOCPEUR" w:cs="Arial"/>
      <w:b/>
      <w:sz w:val="28"/>
      <w:szCs w:val="24"/>
      <w:lang w:eastAsia="ar-SA"/>
    </w:rPr>
  </w:style>
  <w:style w:type="paragraph" w:styleId="Odstavekseznama">
    <w:name w:val="List Paragraph"/>
    <w:basedOn w:val="Navaden"/>
    <w:uiPriority w:val="34"/>
    <w:qFormat/>
    <w:rsid w:val="00121F78"/>
    <w:pPr>
      <w:widowControl/>
      <w:suppressAutoHyphens w:val="0"/>
      <w:ind w:left="720"/>
      <w:contextualSpacing/>
    </w:pPr>
    <w:rPr>
      <w:lang w:val="de-AT" w:eastAsia="sl-SI"/>
    </w:rPr>
  </w:style>
  <w:style w:type="character" w:customStyle="1" w:styleId="Naslov4Znak">
    <w:name w:val="Naslov 4 Znak"/>
    <w:basedOn w:val="Privzetapisavaodstavka"/>
    <w:link w:val="Naslov4"/>
    <w:rsid w:val="00093C96"/>
    <w:rPr>
      <w:rFonts w:ascii="Arial" w:hAnsi="Arial" w:cs="Arial"/>
      <w:sz w:val="22"/>
      <w:szCs w:val="22"/>
      <w:lang w:val="de-AT"/>
    </w:rPr>
  </w:style>
  <w:style w:type="character" w:customStyle="1" w:styleId="Naslov5Znak">
    <w:name w:val="Naslov 5 Znak"/>
    <w:basedOn w:val="Privzetapisavaodstavka"/>
    <w:link w:val="Naslov5"/>
    <w:rsid w:val="00093C96"/>
    <w:rPr>
      <w:rFonts w:ascii="Arial" w:hAnsi="Arial" w:cs="Arial"/>
      <w:lang w:val="de-AT"/>
    </w:rPr>
  </w:style>
  <w:style w:type="character" w:customStyle="1" w:styleId="Naslov6Znak">
    <w:name w:val="Naslov 6 Znak"/>
    <w:basedOn w:val="Privzetapisavaodstavka"/>
    <w:link w:val="Naslov6"/>
    <w:rsid w:val="00121F78"/>
    <w:rPr>
      <w:rFonts w:ascii="Arial" w:hAnsi="Arial"/>
      <w:sz w:val="22"/>
      <w:u w:val="single"/>
      <w:lang w:val="en-GB"/>
    </w:rPr>
  </w:style>
  <w:style w:type="character" w:customStyle="1" w:styleId="Naslov9Znak">
    <w:name w:val="Naslov 9 Znak"/>
    <w:basedOn w:val="Privzetapisavaodstavka"/>
    <w:link w:val="Naslov9"/>
    <w:rsid w:val="00121F78"/>
    <w:rPr>
      <w:rFonts w:ascii="Arial" w:hAnsi="Arial"/>
      <w:b/>
      <w:spacing w:val="8"/>
      <w:sz w:val="24"/>
    </w:rPr>
  </w:style>
  <w:style w:type="character" w:customStyle="1" w:styleId="WW8Num2z0">
    <w:name w:val="WW8Num2z0"/>
    <w:rsid w:val="007F29A8"/>
    <w:rPr>
      <w:rFonts w:ascii="Symbol" w:hAnsi="Symbol"/>
    </w:rPr>
  </w:style>
  <w:style w:type="character" w:customStyle="1" w:styleId="WW8Num4z0">
    <w:name w:val="WW8Num4z0"/>
    <w:rsid w:val="007F29A8"/>
    <w:rPr>
      <w:rFonts w:ascii="Symbol" w:hAnsi="Symbol"/>
    </w:rPr>
  </w:style>
  <w:style w:type="character" w:customStyle="1" w:styleId="WW8Num5z0">
    <w:name w:val="WW8Num5z0"/>
    <w:rsid w:val="007F29A8"/>
    <w:rPr>
      <w:rFonts w:ascii="Symbol" w:hAnsi="Symbol"/>
    </w:rPr>
  </w:style>
  <w:style w:type="character" w:customStyle="1" w:styleId="WW8Num2z1">
    <w:name w:val="WW8Num2z1"/>
    <w:rsid w:val="007F29A8"/>
    <w:rPr>
      <w:rFonts w:ascii="Courier New" w:hAnsi="Courier New" w:cs="Symbol"/>
    </w:rPr>
  </w:style>
  <w:style w:type="character" w:customStyle="1" w:styleId="WW8Num2z2">
    <w:name w:val="WW8Num2z2"/>
    <w:rsid w:val="007F29A8"/>
    <w:rPr>
      <w:rFonts w:ascii="Wingdings" w:hAnsi="Wingdings"/>
    </w:rPr>
  </w:style>
  <w:style w:type="character" w:customStyle="1" w:styleId="WW8Num3z0">
    <w:name w:val="WW8Num3z0"/>
    <w:rsid w:val="007F29A8"/>
    <w:rPr>
      <w:rFonts w:ascii="Arial" w:hAnsi="Arial"/>
      <w:b w:val="0"/>
      <w:i w:val="0"/>
      <w:sz w:val="22"/>
      <w:szCs w:val="22"/>
    </w:rPr>
  </w:style>
  <w:style w:type="character" w:customStyle="1" w:styleId="WW8Num6z0">
    <w:name w:val="WW8Num6z0"/>
    <w:rsid w:val="007F29A8"/>
    <w:rPr>
      <w:rFonts w:ascii="Arial" w:eastAsia="Times New Roman" w:hAnsi="Arial" w:cs="Calibri"/>
    </w:rPr>
  </w:style>
  <w:style w:type="character" w:customStyle="1" w:styleId="WW8Num6z1">
    <w:name w:val="WW8Num6z1"/>
    <w:rsid w:val="007F29A8"/>
    <w:rPr>
      <w:rFonts w:ascii="Courier New" w:hAnsi="Courier New" w:cs="Symbol"/>
    </w:rPr>
  </w:style>
  <w:style w:type="character" w:customStyle="1" w:styleId="WW8Num6z2">
    <w:name w:val="WW8Num6z2"/>
    <w:rsid w:val="007F29A8"/>
    <w:rPr>
      <w:rFonts w:ascii="Wingdings" w:hAnsi="Wingdings"/>
    </w:rPr>
  </w:style>
  <w:style w:type="character" w:customStyle="1" w:styleId="WW8Num6z3">
    <w:name w:val="WW8Num6z3"/>
    <w:rsid w:val="007F29A8"/>
    <w:rPr>
      <w:rFonts w:ascii="Symbol" w:hAnsi="Symbol"/>
    </w:rPr>
  </w:style>
  <w:style w:type="character" w:customStyle="1" w:styleId="WW8Num8z0">
    <w:name w:val="WW8Num8z0"/>
    <w:rsid w:val="007F29A8"/>
    <w:rPr>
      <w:rFonts w:ascii="Symbol" w:hAnsi="Symbol"/>
    </w:rPr>
  </w:style>
  <w:style w:type="character" w:customStyle="1" w:styleId="WW8Num8z1">
    <w:name w:val="WW8Num8z1"/>
    <w:rsid w:val="007F29A8"/>
    <w:rPr>
      <w:rFonts w:ascii="Courier New" w:hAnsi="Courier New" w:cs="Symbol"/>
    </w:rPr>
  </w:style>
  <w:style w:type="character" w:customStyle="1" w:styleId="WW8Num8z2">
    <w:name w:val="WW8Num8z2"/>
    <w:rsid w:val="007F29A8"/>
    <w:rPr>
      <w:rFonts w:ascii="Wingdings" w:hAnsi="Wingdings"/>
    </w:rPr>
  </w:style>
  <w:style w:type="character" w:customStyle="1" w:styleId="WW8Num10z0">
    <w:name w:val="WW8Num10z0"/>
    <w:rsid w:val="007F29A8"/>
    <w:rPr>
      <w:rFonts w:ascii="Symbol" w:hAnsi="Symbol"/>
    </w:rPr>
  </w:style>
  <w:style w:type="character" w:customStyle="1" w:styleId="WW8Num11z0">
    <w:name w:val="WW8Num11z0"/>
    <w:rsid w:val="007F29A8"/>
    <w:rPr>
      <w:rFonts w:ascii="Arial" w:eastAsia="Times New Roman" w:hAnsi="Arial" w:cs="Calibri"/>
    </w:rPr>
  </w:style>
  <w:style w:type="character" w:customStyle="1" w:styleId="WW8Num12z0">
    <w:name w:val="WW8Num12z0"/>
    <w:rsid w:val="007F29A8"/>
    <w:rPr>
      <w:rFonts w:ascii="Symbol" w:hAnsi="Symbol"/>
    </w:rPr>
  </w:style>
  <w:style w:type="character" w:customStyle="1" w:styleId="WW8Num12z1">
    <w:name w:val="WW8Num12z1"/>
    <w:rsid w:val="007F29A8"/>
    <w:rPr>
      <w:rFonts w:ascii="Courier New" w:hAnsi="Courier New" w:cs="Symbol"/>
    </w:rPr>
  </w:style>
  <w:style w:type="character" w:customStyle="1" w:styleId="WW8Num12z2">
    <w:name w:val="WW8Num12z2"/>
    <w:rsid w:val="007F29A8"/>
    <w:rPr>
      <w:rFonts w:ascii="Wingdings" w:hAnsi="Wingdings"/>
    </w:rPr>
  </w:style>
  <w:style w:type="character" w:customStyle="1" w:styleId="WW8Num13z0">
    <w:name w:val="WW8Num13z0"/>
    <w:rsid w:val="007F29A8"/>
    <w:rPr>
      <w:rFonts w:ascii="Symbol" w:hAnsi="Symbol"/>
    </w:rPr>
  </w:style>
  <w:style w:type="character" w:customStyle="1" w:styleId="WW8Num13z1">
    <w:name w:val="WW8Num13z1"/>
    <w:rsid w:val="007F29A8"/>
    <w:rPr>
      <w:rFonts w:ascii="Courier New" w:hAnsi="Courier New" w:cs="Symbol"/>
    </w:rPr>
  </w:style>
  <w:style w:type="character" w:customStyle="1" w:styleId="WW8Num13z2">
    <w:name w:val="WW8Num13z2"/>
    <w:rsid w:val="007F29A8"/>
    <w:rPr>
      <w:rFonts w:ascii="Wingdings" w:hAnsi="Wingdings"/>
    </w:rPr>
  </w:style>
  <w:style w:type="character" w:customStyle="1" w:styleId="WW8Num14z2">
    <w:name w:val="WW8Num14z2"/>
    <w:rsid w:val="007F29A8"/>
    <w:rPr>
      <w:u w:val="single"/>
    </w:rPr>
  </w:style>
  <w:style w:type="character" w:customStyle="1" w:styleId="WW8Num15z1">
    <w:name w:val="WW8Num15z1"/>
    <w:rsid w:val="007F29A8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7F29A8"/>
    <w:rPr>
      <w:rFonts w:ascii="Symbol" w:hAnsi="Symbol"/>
    </w:rPr>
  </w:style>
  <w:style w:type="character" w:customStyle="1" w:styleId="WW8Num16z1">
    <w:name w:val="WW8Num16z1"/>
    <w:rsid w:val="007F29A8"/>
    <w:rPr>
      <w:rFonts w:ascii="Courier New" w:hAnsi="Courier New" w:cs="Symbol"/>
    </w:rPr>
  </w:style>
  <w:style w:type="character" w:customStyle="1" w:styleId="WW8Num16z2">
    <w:name w:val="WW8Num16z2"/>
    <w:rsid w:val="007F29A8"/>
    <w:rPr>
      <w:rFonts w:ascii="Wingdings" w:hAnsi="Wingdings"/>
    </w:rPr>
  </w:style>
  <w:style w:type="character" w:customStyle="1" w:styleId="WW8Num20z0">
    <w:name w:val="WW8Num20z0"/>
    <w:rsid w:val="007F29A8"/>
    <w:rPr>
      <w:rFonts w:ascii="Symbol" w:hAnsi="Symbol"/>
    </w:rPr>
  </w:style>
  <w:style w:type="character" w:customStyle="1" w:styleId="WW8Num21z0">
    <w:name w:val="WW8Num21z0"/>
    <w:rsid w:val="007F29A8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7F29A8"/>
    <w:rPr>
      <w:rFonts w:ascii="Courier New" w:hAnsi="Courier New" w:cs="Arial"/>
    </w:rPr>
  </w:style>
  <w:style w:type="character" w:customStyle="1" w:styleId="WW8Num21z2">
    <w:name w:val="WW8Num21z2"/>
    <w:rsid w:val="007F29A8"/>
    <w:rPr>
      <w:rFonts w:ascii="Wingdings" w:hAnsi="Wingdings"/>
    </w:rPr>
  </w:style>
  <w:style w:type="character" w:customStyle="1" w:styleId="WW8Num21z3">
    <w:name w:val="WW8Num21z3"/>
    <w:rsid w:val="007F29A8"/>
    <w:rPr>
      <w:rFonts w:ascii="Symbol" w:hAnsi="Symbol"/>
    </w:rPr>
  </w:style>
  <w:style w:type="character" w:customStyle="1" w:styleId="WW8Num23z0">
    <w:name w:val="WW8Num23z0"/>
    <w:rsid w:val="007F29A8"/>
    <w:rPr>
      <w:rFonts w:ascii="Calibri" w:eastAsia="Times New Roman" w:hAnsi="Calibri" w:cs="Symbol"/>
    </w:rPr>
  </w:style>
  <w:style w:type="character" w:customStyle="1" w:styleId="WW8Num23z1">
    <w:name w:val="WW8Num23z1"/>
    <w:rsid w:val="007F29A8"/>
    <w:rPr>
      <w:rFonts w:ascii="Courier New" w:hAnsi="Courier New"/>
    </w:rPr>
  </w:style>
  <w:style w:type="character" w:customStyle="1" w:styleId="WW8Num23z2">
    <w:name w:val="WW8Num23z2"/>
    <w:rsid w:val="007F29A8"/>
    <w:rPr>
      <w:rFonts w:ascii="Wingdings" w:hAnsi="Wingdings"/>
    </w:rPr>
  </w:style>
  <w:style w:type="character" w:customStyle="1" w:styleId="WW8Num23z3">
    <w:name w:val="WW8Num23z3"/>
    <w:rsid w:val="007F29A8"/>
    <w:rPr>
      <w:rFonts w:ascii="Symbol" w:hAnsi="Symbol"/>
    </w:rPr>
  </w:style>
  <w:style w:type="character" w:customStyle="1" w:styleId="WW8Num24z0">
    <w:name w:val="WW8Num24z0"/>
    <w:rsid w:val="007F29A8"/>
    <w:rPr>
      <w:rFonts w:ascii="Times New Roman" w:hAnsi="Times New Roman"/>
    </w:rPr>
  </w:style>
  <w:style w:type="character" w:customStyle="1" w:styleId="WW8Num24z1">
    <w:name w:val="WW8Num24z1"/>
    <w:rsid w:val="007F29A8"/>
    <w:rPr>
      <w:rFonts w:ascii="Courier New" w:hAnsi="Courier New"/>
    </w:rPr>
  </w:style>
  <w:style w:type="character" w:customStyle="1" w:styleId="WW8Num24z2">
    <w:name w:val="WW8Num24z2"/>
    <w:rsid w:val="007F29A8"/>
    <w:rPr>
      <w:rFonts w:ascii="Wingdings" w:hAnsi="Wingdings"/>
    </w:rPr>
  </w:style>
  <w:style w:type="character" w:customStyle="1" w:styleId="WW8Num24z3">
    <w:name w:val="WW8Num24z3"/>
    <w:rsid w:val="007F29A8"/>
    <w:rPr>
      <w:rFonts w:ascii="Symbol" w:hAnsi="Symbol"/>
    </w:rPr>
  </w:style>
  <w:style w:type="character" w:customStyle="1" w:styleId="WW8Num27z0">
    <w:name w:val="WW8Num27z0"/>
    <w:rsid w:val="007F29A8"/>
    <w:rPr>
      <w:rFonts w:ascii="Symbol" w:hAnsi="Symbol"/>
    </w:rPr>
  </w:style>
  <w:style w:type="character" w:customStyle="1" w:styleId="WW8Num27z1">
    <w:name w:val="WW8Num27z1"/>
    <w:rsid w:val="007F29A8"/>
    <w:rPr>
      <w:rFonts w:ascii="Courier New" w:hAnsi="Courier New" w:cs="Symbol"/>
    </w:rPr>
  </w:style>
  <w:style w:type="character" w:customStyle="1" w:styleId="WW8Num27z2">
    <w:name w:val="WW8Num27z2"/>
    <w:rsid w:val="007F29A8"/>
    <w:rPr>
      <w:rFonts w:ascii="Wingdings" w:hAnsi="Wingdings"/>
    </w:rPr>
  </w:style>
  <w:style w:type="character" w:customStyle="1" w:styleId="WW8Num28z0">
    <w:name w:val="WW8Num28z0"/>
    <w:rsid w:val="007F29A8"/>
    <w:rPr>
      <w:rFonts w:ascii="Calibri" w:eastAsia="Times New Roman" w:hAnsi="Calibri" w:cs="Symbol"/>
    </w:rPr>
  </w:style>
  <w:style w:type="character" w:customStyle="1" w:styleId="WW8Num28z1">
    <w:name w:val="WW8Num28z1"/>
    <w:rsid w:val="007F29A8"/>
    <w:rPr>
      <w:rFonts w:ascii="Courier New" w:hAnsi="Courier New"/>
    </w:rPr>
  </w:style>
  <w:style w:type="character" w:customStyle="1" w:styleId="WW8Num28z2">
    <w:name w:val="WW8Num28z2"/>
    <w:rsid w:val="007F29A8"/>
    <w:rPr>
      <w:rFonts w:ascii="Wingdings" w:hAnsi="Wingdings"/>
    </w:rPr>
  </w:style>
  <w:style w:type="character" w:customStyle="1" w:styleId="WW8Num28z3">
    <w:name w:val="WW8Num28z3"/>
    <w:rsid w:val="007F29A8"/>
    <w:rPr>
      <w:rFonts w:ascii="Symbol" w:hAnsi="Symbol"/>
    </w:rPr>
  </w:style>
  <w:style w:type="character" w:customStyle="1" w:styleId="WW8Num29z0">
    <w:name w:val="WW8Num29z0"/>
    <w:rsid w:val="007F29A8"/>
    <w:rPr>
      <w:rFonts w:ascii="Symbol" w:hAnsi="Symbol"/>
    </w:rPr>
  </w:style>
  <w:style w:type="character" w:customStyle="1" w:styleId="WW8Num29z1">
    <w:name w:val="WW8Num29z1"/>
    <w:rsid w:val="007F29A8"/>
    <w:rPr>
      <w:rFonts w:ascii="Courier New" w:hAnsi="Courier New" w:cs="Symbol"/>
    </w:rPr>
  </w:style>
  <w:style w:type="character" w:customStyle="1" w:styleId="WW8Num29z2">
    <w:name w:val="WW8Num29z2"/>
    <w:rsid w:val="007F29A8"/>
    <w:rPr>
      <w:rFonts w:ascii="Wingdings" w:hAnsi="Wingdings"/>
    </w:rPr>
  </w:style>
  <w:style w:type="character" w:customStyle="1" w:styleId="WW8Num30z0">
    <w:name w:val="WW8Num30z0"/>
    <w:rsid w:val="007F29A8"/>
    <w:rPr>
      <w:rFonts w:ascii="Symbol" w:hAnsi="Symbol"/>
    </w:rPr>
  </w:style>
  <w:style w:type="character" w:customStyle="1" w:styleId="WW8Num30z1">
    <w:name w:val="WW8Num30z1"/>
    <w:rsid w:val="007F29A8"/>
    <w:rPr>
      <w:rFonts w:ascii="Courier New" w:hAnsi="Courier New" w:cs="Symbol"/>
    </w:rPr>
  </w:style>
  <w:style w:type="character" w:customStyle="1" w:styleId="WW8Num30z2">
    <w:name w:val="WW8Num30z2"/>
    <w:rsid w:val="007F29A8"/>
    <w:rPr>
      <w:rFonts w:ascii="Wingdings" w:hAnsi="Wingdings"/>
    </w:rPr>
  </w:style>
  <w:style w:type="character" w:customStyle="1" w:styleId="WW8Num31z0">
    <w:name w:val="WW8Num31z0"/>
    <w:rsid w:val="007F29A8"/>
    <w:rPr>
      <w:rFonts w:ascii="Symbol" w:hAnsi="Symbol"/>
    </w:rPr>
  </w:style>
  <w:style w:type="character" w:customStyle="1" w:styleId="WW8Num32z0">
    <w:name w:val="WW8Num32z0"/>
    <w:rsid w:val="007F29A8"/>
    <w:rPr>
      <w:rFonts w:ascii="Times New Roman" w:hAnsi="Times New Roman"/>
    </w:rPr>
  </w:style>
  <w:style w:type="character" w:customStyle="1" w:styleId="WW8Num34z0">
    <w:name w:val="WW8Num34z0"/>
    <w:rsid w:val="007F29A8"/>
    <w:rPr>
      <w:rFonts w:ascii="Symbol" w:hAnsi="Symbol"/>
    </w:rPr>
  </w:style>
  <w:style w:type="character" w:customStyle="1" w:styleId="WW8Num34z2">
    <w:name w:val="WW8Num34z2"/>
    <w:rsid w:val="007F29A8"/>
    <w:rPr>
      <w:rFonts w:ascii="Wingdings" w:hAnsi="Wingdings"/>
    </w:rPr>
  </w:style>
  <w:style w:type="character" w:customStyle="1" w:styleId="WW8Num34z4">
    <w:name w:val="WW8Num34z4"/>
    <w:rsid w:val="007F29A8"/>
    <w:rPr>
      <w:rFonts w:ascii="Courier New" w:hAnsi="Courier New"/>
    </w:rPr>
  </w:style>
  <w:style w:type="character" w:customStyle="1" w:styleId="WW8Num35z0">
    <w:name w:val="WW8Num35z0"/>
    <w:rsid w:val="007F29A8"/>
    <w:rPr>
      <w:rFonts w:ascii="Symbol" w:hAnsi="Symbol"/>
    </w:rPr>
  </w:style>
  <w:style w:type="character" w:customStyle="1" w:styleId="WW8Num35z1">
    <w:name w:val="WW8Num35z1"/>
    <w:rsid w:val="007F29A8"/>
    <w:rPr>
      <w:rFonts w:ascii="Courier New" w:hAnsi="Courier New" w:cs="Symbol"/>
    </w:rPr>
  </w:style>
  <w:style w:type="character" w:customStyle="1" w:styleId="WW8Num35z2">
    <w:name w:val="WW8Num35z2"/>
    <w:rsid w:val="007F29A8"/>
    <w:rPr>
      <w:rFonts w:ascii="Wingdings" w:hAnsi="Wingdings"/>
    </w:rPr>
  </w:style>
  <w:style w:type="character" w:customStyle="1" w:styleId="WW8Num36z0">
    <w:name w:val="WW8Num36z0"/>
    <w:rsid w:val="007F29A8"/>
    <w:rPr>
      <w:rFonts w:ascii="Arial" w:eastAsia="Times New Roman" w:hAnsi="Arial" w:cs="Calibri"/>
    </w:rPr>
  </w:style>
  <w:style w:type="character" w:customStyle="1" w:styleId="WW8Num36z1">
    <w:name w:val="WW8Num36z1"/>
    <w:rsid w:val="007F29A8"/>
    <w:rPr>
      <w:rFonts w:ascii="Courier New" w:hAnsi="Courier New" w:cs="Symbol"/>
    </w:rPr>
  </w:style>
  <w:style w:type="character" w:customStyle="1" w:styleId="WW8Num36z2">
    <w:name w:val="WW8Num36z2"/>
    <w:rsid w:val="007F29A8"/>
    <w:rPr>
      <w:rFonts w:ascii="Wingdings" w:hAnsi="Wingdings"/>
    </w:rPr>
  </w:style>
  <w:style w:type="character" w:customStyle="1" w:styleId="WW8Num36z3">
    <w:name w:val="WW8Num36z3"/>
    <w:rsid w:val="007F29A8"/>
    <w:rPr>
      <w:rFonts w:ascii="Symbol" w:hAnsi="Symbol"/>
    </w:rPr>
  </w:style>
  <w:style w:type="character" w:customStyle="1" w:styleId="WW8Num37z0">
    <w:name w:val="WW8Num37z0"/>
    <w:rsid w:val="007F29A8"/>
    <w:rPr>
      <w:rFonts w:ascii="Calibri" w:eastAsia="Times New Roman" w:hAnsi="Calibri" w:cs="Symbol"/>
    </w:rPr>
  </w:style>
  <w:style w:type="character" w:customStyle="1" w:styleId="WW8Num37z1">
    <w:name w:val="WW8Num37z1"/>
    <w:rsid w:val="007F29A8"/>
    <w:rPr>
      <w:rFonts w:ascii="Courier New" w:hAnsi="Courier New"/>
    </w:rPr>
  </w:style>
  <w:style w:type="character" w:customStyle="1" w:styleId="WW8Num37z2">
    <w:name w:val="WW8Num37z2"/>
    <w:rsid w:val="007F29A8"/>
    <w:rPr>
      <w:rFonts w:ascii="Wingdings" w:hAnsi="Wingdings"/>
    </w:rPr>
  </w:style>
  <w:style w:type="character" w:customStyle="1" w:styleId="WW8Num37z3">
    <w:name w:val="WW8Num37z3"/>
    <w:rsid w:val="007F29A8"/>
    <w:rPr>
      <w:rFonts w:ascii="Symbol" w:hAnsi="Symbol"/>
    </w:rPr>
  </w:style>
  <w:style w:type="character" w:customStyle="1" w:styleId="WW-DefaultParagraphFont">
    <w:name w:val="WW-Default Paragraph Font"/>
    <w:rsid w:val="007F29A8"/>
  </w:style>
  <w:style w:type="character" w:customStyle="1" w:styleId="Heading2Char">
    <w:name w:val="Heading 2 Char"/>
    <w:rsid w:val="007F29A8"/>
    <w:rPr>
      <w:rFonts w:ascii="Arial" w:hAnsi="Arial" w:cs="Arial"/>
      <w:b/>
      <w:bCs/>
      <w:i/>
      <w:iCs/>
      <w:sz w:val="28"/>
      <w:szCs w:val="28"/>
      <w:lang w:val="sl-SI" w:eastAsia="ar-SA" w:bidi="ar-SA"/>
    </w:rPr>
  </w:style>
  <w:style w:type="character" w:styleId="tevilkastrani">
    <w:name w:val="page number"/>
    <w:basedOn w:val="WW-DefaultParagraphFont"/>
    <w:rsid w:val="007F29A8"/>
  </w:style>
  <w:style w:type="character" w:styleId="Pripombasklic">
    <w:name w:val="annotation reference"/>
    <w:rsid w:val="007F29A8"/>
    <w:rPr>
      <w:sz w:val="16"/>
      <w:szCs w:val="16"/>
    </w:rPr>
  </w:style>
  <w:style w:type="character" w:styleId="Hiperpovezava">
    <w:name w:val="Hyperlink"/>
    <w:uiPriority w:val="99"/>
    <w:rsid w:val="007F29A8"/>
    <w:rPr>
      <w:color w:val="0000FF"/>
      <w:u w:val="single"/>
    </w:rPr>
  </w:style>
  <w:style w:type="character" w:customStyle="1" w:styleId="BlockTextChar">
    <w:name w:val="Block Text Char"/>
    <w:rsid w:val="007F29A8"/>
    <w:rPr>
      <w:rFonts w:ascii="Arial" w:hAnsi="Arial"/>
      <w:lang w:val="sl-SI" w:eastAsia="ar-SA" w:bidi="ar-SA"/>
    </w:rPr>
  </w:style>
  <w:style w:type="character" w:styleId="Krepko">
    <w:name w:val="Strong"/>
    <w:uiPriority w:val="22"/>
    <w:qFormat/>
    <w:rsid w:val="007F29A8"/>
    <w:rPr>
      <w:b/>
      <w:bCs/>
    </w:rPr>
  </w:style>
  <w:style w:type="character" w:customStyle="1" w:styleId="pobarvano1">
    <w:name w:val="pobarvano1"/>
    <w:rsid w:val="007F29A8"/>
    <w:rPr>
      <w:b/>
      <w:bCs/>
      <w:color w:val="660000"/>
    </w:rPr>
  </w:style>
  <w:style w:type="character" w:customStyle="1" w:styleId="ZnakZnak1">
    <w:name w:val="Znak Znak1"/>
    <w:rsid w:val="007F29A8"/>
    <w:rPr>
      <w:rFonts w:ascii="Arial" w:hAnsi="Arial" w:cs="Arial"/>
      <w:b/>
      <w:bCs/>
      <w:i/>
      <w:iCs/>
      <w:sz w:val="28"/>
      <w:szCs w:val="28"/>
      <w:lang w:val="sl-SI" w:eastAsia="ar-SA" w:bidi="ar-SA"/>
    </w:rPr>
  </w:style>
  <w:style w:type="character" w:customStyle="1" w:styleId="ZnakZnak2">
    <w:name w:val="Znak Znak2"/>
    <w:rsid w:val="007F29A8"/>
    <w:rPr>
      <w:rFonts w:ascii="Arial" w:hAnsi="Arial"/>
      <w:lang w:val="sl-SI" w:eastAsia="ar-SA" w:bidi="ar-SA"/>
    </w:rPr>
  </w:style>
  <w:style w:type="character" w:customStyle="1" w:styleId="ZnakZnak3">
    <w:name w:val="Znak Znak3"/>
    <w:rsid w:val="007F29A8"/>
    <w:rPr>
      <w:rFonts w:ascii="Arial" w:hAnsi="Arial" w:cs="Arial"/>
      <w:b/>
      <w:bCs/>
      <w:i/>
      <w:iCs/>
      <w:sz w:val="28"/>
      <w:szCs w:val="28"/>
      <w:lang w:val="sl-SI" w:eastAsia="ar-SA" w:bidi="ar-SA"/>
    </w:rPr>
  </w:style>
  <w:style w:type="character" w:customStyle="1" w:styleId="DocumentMapChar">
    <w:name w:val="Document Map Char"/>
    <w:rsid w:val="007F29A8"/>
    <w:rPr>
      <w:rFonts w:ascii="Tahoma" w:hAnsi="Tahoma" w:cs="Tahoma"/>
      <w:sz w:val="16"/>
      <w:szCs w:val="16"/>
      <w:lang w:val="sl-SI" w:eastAsia="ar-SA" w:bidi="ar-SA"/>
    </w:rPr>
  </w:style>
  <w:style w:type="character" w:customStyle="1" w:styleId="HeaderChar">
    <w:name w:val="Header Char"/>
    <w:rsid w:val="007F29A8"/>
    <w:rPr>
      <w:lang w:val="sl-SI"/>
    </w:rPr>
  </w:style>
  <w:style w:type="paragraph" w:customStyle="1" w:styleId="Heading">
    <w:name w:val="Heading"/>
    <w:basedOn w:val="Navaden"/>
    <w:next w:val="Telobesedila"/>
    <w:rsid w:val="007F29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lobesedila">
    <w:name w:val="Body Text"/>
    <w:aliases w:val="ep_Telo besedila"/>
    <w:basedOn w:val="Navaden"/>
    <w:link w:val="TelobesedilaZnak"/>
    <w:rsid w:val="007F29A8"/>
    <w:pPr>
      <w:spacing w:after="120"/>
    </w:pPr>
  </w:style>
  <w:style w:type="character" w:customStyle="1" w:styleId="TelobesedilaZnak">
    <w:name w:val="Telo besedila Znak"/>
    <w:aliases w:val="ep_Telo besedila Znak"/>
    <w:basedOn w:val="Privzetapisavaodstavka"/>
    <w:link w:val="Telobesedila"/>
    <w:locked/>
    <w:rsid w:val="00121F78"/>
    <w:rPr>
      <w:sz w:val="24"/>
      <w:szCs w:val="24"/>
      <w:lang w:eastAsia="ar-SA"/>
    </w:rPr>
  </w:style>
  <w:style w:type="paragraph" w:styleId="Seznam">
    <w:name w:val="List"/>
    <w:basedOn w:val="Telobesedila"/>
    <w:rsid w:val="007F29A8"/>
    <w:rPr>
      <w:rFonts w:ascii="Calibri" w:hAnsi="Calibri" w:cs="Tahoma"/>
    </w:rPr>
  </w:style>
  <w:style w:type="paragraph" w:styleId="Napis">
    <w:name w:val="caption"/>
    <w:basedOn w:val="Navaden"/>
    <w:qFormat/>
    <w:rsid w:val="007F29A8"/>
    <w:pPr>
      <w:suppressLineNumbers/>
      <w:spacing w:before="120" w:after="120"/>
    </w:pPr>
    <w:rPr>
      <w:rFonts w:ascii="Calibri" w:hAnsi="Calibri" w:cs="Tahoma"/>
      <w:i/>
      <w:iCs/>
    </w:rPr>
  </w:style>
  <w:style w:type="paragraph" w:customStyle="1" w:styleId="Index">
    <w:name w:val="Index"/>
    <w:basedOn w:val="Navaden"/>
    <w:rsid w:val="007F29A8"/>
    <w:pPr>
      <w:suppressLineNumbers/>
    </w:pPr>
    <w:rPr>
      <w:rFonts w:ascii="Calibri" w:hAnsi="Calibri" w:cs="Tahoma"/>
    </w:rPr>
  </w:style>
  <w:style w:type="paragraph" w:styleId="Glava">
    <w:name w:val="header"/>
    <w:basedOn w:val="Navaden"/>
    <w:link w:val="GlavaZnak"/>
    <w:rsid w:val="007F29A8"/>
  </w:style>
  <w:style w:type="character" w:customStyle="1" w:styleId="GlavaZnak">
    <w:name w:val="Glava Znak"/>
    <w:basedOn w:val="Privzetapisavaodstavka"/>
    <w:link w:val="Glava"/>
    <w:uiPriority w:val="99"/>
    <w:rsid w:val="00121F78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rsid w:val="007F29A8"/>
  </w:style>
  <w:style w:type="character" w:customStyle="1" w:styleId="NogaZnak">
    <w:name w:val="Noga Znak"/>
    <w:basedOn w:val="Privzetapisavaodstavka"/>
    <w:link w:val="Noga"/>
    <w:uiPriority w:val="99"/>
    <w:locked/>
    <w:rsid w:val="00121F78"/>
    <w:rPr>
      <w:sz w:val="24"/>
      <w:szCs w:val="24"/>
      <w:lang w:eastAsia="ar-SA"/>
    </w:rPr>
  </w:style>
  <w:style w:type="paragraph" w:customStyle="1" w:styleId="glavazavodilno">
    <w:name w:val="glava za vodilno"/>
    <w:basedOn w:val="Glava"/>
    <w:rsid w:val="007F29A8"/>
    <w:rPr>
      <w:rFonts w:ascii="Arial" w:hAnsi="Arial" w:cs="Arial"/>
      <w:i/>
      <w:color w:val="808080"/>
      <w:sz w:val="18"/>
    </w:rPr>
  </w:style>
  <w:style w:type="paragraph" w:styleId="Telobesedila3">
    <w:name w:val="Body Text 3"/>
    <w:basedOn w:val="Navaden"/>
    <w:link w:val="Telobesedila3Znak"/>
    <w:rsid w:val="007F29A8"/>
    <w:pPr>
      <w:jc w:val="both"/>
    </w:pPr>
    <w:rPr>
      <w:rFonts w:ascii="Arial" w:hAnsi="Arial"/>
      <w:sz w:val="22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121F78"/>
    <w:rPr>
      <w:rFonts w:ascii="Arial" w:hAnsi="Arial"/>
      <w:sz w:val="22"/>
      <w:lang w:eastAsia="ar-SA"/>
    </w:rPr>
  </w:style>
  <w:style w:type="paragraph" w:styleId="Pripombabesedilo">
    <w:name w:val="annotation text"/>
    <w:basedOn w:val="Navaden"/>
    <w:rsid w:val="007F29A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rsid w:val="007F29A8"/>
    <w:rPr>
      <w:b/>
      <w:bCs/>
    </w:rPr>
  </w:style>
  <w:style w:type="paragraph" w:styleId="Besedilooblaka">
    <w:name w:val="Balloon Text"/>
    <w:basedOn w:val="Navaden"/>
    <w:link w:val="BesedilooblakaZnak"/>
    <w:rsid w:val="007F29A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locked/>
    <w:rsid w:val="00121F78"/>
    <w:rPr>
      <w:rFonts w:ascii="Tahoma" w:hAnsi="Tahoma" w:cs="Tahoma"/>
      <w:sz w:val="16"/>
      <w:szCs w:val="16"/>
      <w:lang w:eastAsia="ar-SA"/>
    </w:rPr>
  </w:style>
  <w:style w:type="paragraph" w:styleId="Telobesedila2">
    <w:name w:val="Body Text 2"/>
    <w:basedOn w:val="Navaden"/>
    <w:link w:val="Telobesedila2Znak"/>
    <w:rsid w:val="007F29A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121F78"/>
    <w:rPr>
      <w:sz w:val="24"/>
      <w:szCs w:val="24"/>
      <w:lang w:eastAsia="ar-SA"/>
    </w:rPr>
  </w:style>
  <w:style w:type="paragraph" w:styleId="Navaden-zamik">
    <w:name w:val="Normal Indent"/>
    <w:basedOn w:val="Navaden"/>
    <w:rsid w:val="007F29A8"/>
    <w:rPr>
      <w:sz w:val="20"/>
      <w:szCs w:val="20"/>
    </w:rPr>
  </w:style>
  <w:style w:type="paragraph" w:styleId="Sprotnaopomba-besedilo">
    <w:name w:val="footnote text"/>
    <w:basedOn w:val="Navaden"/>
    <w:rsid w:val="007F29A8"/>
    <w:rPr>
      <w:sz w:val="20"/>
      <w:szCs w:val="20"/>
    </w:rPr>
  </w:style>
  <w:style w:type="paragraph" w:styleId="Blokbesedila">
    <w:name w:val="Block Text"/>
    <w:basedOn w:val="Navaden"/>
    <w:rsid w:val="007F29A8"/>
    <w:pPr>
      <w:ind w:left="1080" w:right="-2"/>
    </w:pPr>
    <w:rPr>
      <w:rFonts w:ascii="Arial" w:hAnsi="Arial"/>
      <w:sz w:val="20"/>
      <w:szCs w:val="20"/>
    </w:rPr>
  </w:style>
  <w:style w:type="paragraph" w:customStyle="1" w:styleId="Preformatted">
    <w:name w:val="Preformatted"/>
    <w:basedOn w:val="Navaden"/>
    <w:rsid w:val="007F29A8"/>
    <w:rPr>
      <w:rFonts w:ascii="Courier New" w:hAnsi="Courier New"/>
      <w:sz w:val="20"/>
      <w:szCs w:val="20"/>
    </w:rPr>
  </w:style>
  <w:style w:type="paragraph" w:styleId="Telobesedila-zamik2">
    <w:name w:val="Body Text Indent 2"/>
    <w:basedOn w:val="Navaden"/>
    <w:rsid w:val="007F29A8"/>
    <w:pPr>
      <w:spacing w:after="120"/>
      <w:ind w:firstLine="426"/>
      <w:jc w:val="both"/>
    </w:pPr>
    <w:rPr>
      <w:rFonts w:ascii="Arial" w:hAnsi="Arial"/>
      <w:sz w:val="22"/>
      <w:szCs w:val="20"/>
    </w:rPr>
  </w:style>
  <w:style w:type="paragraph" w:customStyle="1" w:styleId="besedilo">
    <w:name w:val="besedilo"/>
    <w:basedOn w:val="Navaden"/>
    <w:rsid w:val="007F29A8"/>
    <w:pPr>
      <w:autoSpaceDE w:val="0"/>
    </w:pPr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avaden"/>
    <w:rsid w:val="007F29A8"/>
    <w:pPr>
      <w:jc w:val="both"/>
    </w:pPr>
    <w:rPr>
      <w:rFonts w:ascii="Arial" w:eastAsia="HG Mincho Light J" w:hAnsi="Arial"/>
      <w:color w:val="000000"/>
      <w:sz w:val="28"/>
      <w:lang w:val="en-US"/>
    </w:rPr>
  </w:style>
  <w:style w:type="paragraph" w:styleId="Kazalovsebine1">
    <w:name w:val="toc 1"/>
    <w:basedOn w:val="Navaden"/>
    <w:next w:val="Navaden"/>
    <w:rsid w:val="007F29A8"/>
    <w:pPr>
      <w:spacing w:before="120" w:after="120"/>
    </w:pPr>
    <w:rPr>
      <w:rFonts w:ascii="Arial" w:hAnsi="Arial"/>
      <w:b/>
      <w:caps/>
      <w:sz w:val="20"/>
      <w:szCs w:val="20"/>
      <w:lang w:val="en-US"/>
    </w:rPr>
  </w:style>
  <w:style w:type="paragraph" w:styleId="Navadensplet">
    <w:name w:val="Normal (Web)"/>
    <w:basedOn w:val="Navaden"/>
    <w:rsid w:val="007F29A8"/>
    <w:pPr>
      <w:spacing w:before="280" w:after="280"/>
    </w:pPr>
  </w:style>
  <w:style w:type="paragraph" w:styleId="Zgradbadokumenta">
    <w:name w:val="Document Map"/>
    <w:basedOn w:val="Navaden"/>
    <w:link w:val="ZgradbadokumentaZnak"/>
    <w:rsid w:val="007F29A8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rsid w:val="00121F78"/>
    <w:rPr>
      <w:rFonts w:ascii="Tahoma" w:hAnsi="Tahoma" w:cs="Tahoma"/>
      <w:sz w:val="16"/>
      <w:szCs w:val="16"/>
      <w:lang w:eastAsia="ar-SA"/>
    </w:rPr>
  </w:style>
  <w:style w:type="paragraph" w:customStyle="1" w:styleId="Barvniseznampoudarek11">
    <w:name w:val="Barvni seznam – poudarek 11"/>
    <w:basedOn w:val="Navaden"/>
    <w:qFormat/>
    <w:rsid w:val="007F29A8"/>
    <w:pPr>
      <w:ind w:left="720"/>
    </w:pPr>
  </w:style>
  <w:style w:type="paragraph" w:customStyle="1" w:styleId="Framecontents">
    <w:name w:val="Frame contents"/>
    <w:basedOn w:val="Telobesedila"/>
    <w:rsid w:val="007F29A8"/>
  </w:style>
  <w:style w:type="paragraph" w:customStyle="1" w:styleId="TableContents">
    <w:name w:val="Table Contents"/>
    <w:basedOn w:val="Navaden"/>
    <w:rsid w:val="007F29A8"/>
    <w:pPr>
      <w:suppressLineNumbers/>
    </w:pPr>
  </w:style>
  <w:style w:type="paragraph" w:customStyle="1" w:styleId="TableHeading">
    <w:name w:val="Table Heading"/>
    <w:basedOn w:val="TableContents"/>
    <w:rsid w:val="007F29A8"/>
    <w:pPr>
      <w:jc w:val="center"/>
    </w:pPr>
    <w:rPr>
      <w:b/>
      <w:bCs/>
    </w:rPr>
  </w:style>
  <w:style w:type="paragraph" w:customStyle="1" w:styleId="Style2">
    <w:name w:val="Style2"/>
    <w:basedOn w:val="Navaden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Style3">
    <w:name w:val="Style3"/>
    <w:basedOn w:val="Navaden"/>
    <w:rsid w:val="00121F78"/>
    <w:pPr>
      <w:suppressAutoHyphens w:val="0"/>
      <w:autoSpaceDE w:val="0"/>
      <w:autoSpaceDN w:val="0"/>
      <w:adjustRightInd w:val="0"/>
      <w:spacing w:line="547" w:lineRule="exact"/>
    </w:pPr>
    <w:rPr>
      <w:rFonts w:ascii="Arial" w:eastAsia="PMingLiU" w:hAnsi="Arial" w:cs="Arial"/>
      <w:lang w:eastAsia="sl-SI"/>
    </w:rPr>
  </w:style>
  <w:style w:type="paragraph" w:customStyle="1" w:styleId="Style4">
    <w:name w:val="Style4"/>
    <w:basedOn w:val="Navaden"/>
    <w:rsid w:val="00121F78"/>
    <w:pPr>
      <w:suppressAutoHyphens w:val="0"/>
      <w:autoSpaceDE w:val="0"/>
      <w:autoSpaceDN w:val="0"/>
      <w:adjustRightInd w:val="0"/>
      <w:spacing w:line="252" w:lineRule="exact"/>
    </w:pPr>
    <w:rPr>
      <w:rFonts w:ascii="Arial" w:eastAsia="PMingLiU" w:hAnsi="Arial" w:cs="Arial"/>
      <w:lang w:eastAsia="sl-SI"/>
    </w:rPr>
  </w:style>
  <w:style w:type="paragraph" w:customStyle="1" w:styleId="Style5">
    <w:name w:val="Style5"/>
    <w:basedOn w:val="Navaden"/>
    <w:uiPriority w:val="99"/>
    <w:rsid w:val="00121F78"/>
    <w:pPr>
      <w:suppressAutoHyphens w:val="0"/>
      <w:autoSpaceDE w:val="0"/>
      <w:autoSpaceDN w:val="0"/>
      <w:adjustRightInd w:val="0"/>
      <w:spacing w:line="245" w:lineRule="exact"/>
      <w:jc w:val="both"/>
    </w:pPr>
    <w:rPr>
      <w:rFonts w:ascii="Arial" w:eastAsia="PMingLiU" w:hAnsi="Arial" w:cs="Arial"/>
      <w:lang w:eastAsia="sl-SI"/>
    </w:rPr>
  </w:style>
  <w:style w:type="paragraph" w:customStyle="1" w:styleId="Style6">
    <w:name w:val="Style6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Style7">
    <w:name w:val="Style7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Style8">
    <w:name w:val="Style8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character" w:customStyle="1" w:styleId="FontStyle107">
    <w:name w:val="Font Style107"/>
    <w:basedOn w:val="Privzetapisavaodstavka"/>
    <w:uiPriority w:val="99"/>
    <w:rsid w:val="00121F7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1">
    <w:name w:val="Font Style111"/>
    <w:basedOn w:val="Privzetapisavaodstavka"/>
    <w:uiPriority w:val="99"/>
    <w:rsid w:val="00121F78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basedOn w:val="Privzetapisavaodstavka"/>
    <w:uiPriority w:val="99"/>
    <w:rsid w:val="00121F7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Style13">
    <w:name w:val="Style13"/>
    <w:basedOn w:val="Navaden"/>
    <w:uiPriority w:val="99"/>
    <w:rsid w:val="00121F78"/>
    <w:pPr>
      <w:suppressAutoHyphens w:val="0"/>
      <w:autoSpaceDE w:val="0"/>
      <w:autoSpaceDN w:val="0"/>
      <w:adjustRightInd w:val="0"/>
      <w:spacing w:line="259" w:lineRule="exact"/>
      <w:ind w:hanging="278"/>
    </w:pPr>
    <w:rPr>
      <w:rFonts w:ascii="Arial" w:eastAsia="PMingLiU" w:hAnsi="Arial" w:cs="Arial"/>
      <w:lang w:eastAsia="sl-SI"/>
    </w:rPr>
  </w:style>
  <w:style w:type="character" w:customStyle="1" w:styleId="FontStyle108">
    <w:name w:val="Font Style108"/>
    <w:basedOn w:val="Privzetapisavaodstavka"/>
    <w:uiPriority w:val="99"/>
    <w:rsid w:val="00121F7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8">
    <w:name w:val="Style18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EO-tekst-splonoChar">
    <w:name w:val="EO-tekst-splošno Char"/>
    <w:link w:val="EO-tekst-splonoCharChar"/>
    <w:uiPriority w:val="99"/>
    <w:rsid w:val="00121F78"/>
    <w:pPr>
      <w:jc w:val="both"/>
    </w:pPr>
    <w:rPr>
      <w:rFonts w:ascii="Tahoma" w:eastAsia="PMingLiU" w:hAnsi="Tahoma"/>
      <w:lang w:eastAsia="en-US"/>
    </w:rPr>
  </w:style>
  <w:style w:type="character" w:customStyle="1" w:styleId="EO-tekst-splonoCharChar">
    <w:name w:val="EO-tekst-splošno Char Char"/>
    <w:basedOn w:val="Privzetapisavaodstavka"/>
    <w:link w:val="EO-tekst-splonoChar"/>
    <w:uiPriority w:val="99"/>
    <w:locked/>
    <w:rsid w:val="00121F78"/>
    <w:rPr>
      <w:rFonts w:ascii="Tahoma" w:eastAsia="PMingLiU" w:hAnsi="Tahoma"/>
      <w:lang w:eastAsia="en-US"/>
    </w:rPr>
  </w:style>
  <w:style w:type="paragraph" w:customStyle="1" w:styleId="txtes">
    <w:name w:val="txt_es"/>
    <w:basedOn w:val="Navaden"/>
    <w:rsid w:val="00121F78"/>
    <w:pPr>
      <w:keepNext/>
      <w:widowControl/>
      <w:suppressAutoHyphens w:val="0"/>
      <w:jc w:val="both"/>
    </w:pPr>
    <w:rPr>
      <w:rFonts w:ascii="Arial" w:hAnsi="Arial"/>
      <w:kern w:val="28"/>
      <w:sz w:val="22"/>
      <w:szCs w:val="20"/>
      <w:lang w:val="en-GB" w:eastAsia="sl-SI"/>
    </w:rPr>
  </w:style>
  <w:style w:type="paragraph" w:styleId="Telobesedila-zamik">
    <w:name w:val="Body Text Indent"/>
    <w:basedOn w:val="Navaden"/>
    <w:link w:val="Telobesedila-zamikZnak"/>
    <w:rsid w:val="00121F78"/>
    <w:pPr>
      <w:suppressAutoHyphens w:val="0"/>
      <w:jc w:val="both"/>
    </w:pPr>
    <w:rPr>
      <w:rFonts w:ascii="Arial" w:hAnsi="Arial"/>
      <w:sz w:val="22"/>
      <w:szCs w:val="20"/>
      <w:lang w:val="en-GB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121F78"/>
    <w:rPr>
      <w:rFonts w:ascii="Arial" w:hAnsi="Arial"/>
      <w:sz w:val="22"/>
      <w:lang w:val="en-GB"/>
    </w:rPr>
  </w:style>
  <w:style w:type="paragraph" w:customStyle="1" w:styleId="Telobesedila21">
    <w:name w:val="Telo besedila 21"/>
    <w:basedOn w:val="Navaden"/>
    <w:rsid w:val="00121F78"/>
    <w:pPr>
      <w:suppressAutoHyphens w:val="0"/>
      <w:jc w:val="both"/>
    </w:pPr>
    <w:rPr>
      <w:rFonts w:ascii="Arial" w:hAnsi="Arial"/>
      <w:sz w:val="22"/>
      <w:szCs w:val="20"/>
      <w:lang w:val="en-GB" w:eastAsia="sl-SI"/>
    </w:rPr>
  </w:style>
  <w:style w:type="paragraph" w:customStyle="1" w:styleId="t">
    <w:name w:val="t"/>
    <w:basedOn w:val="Navaden"/>
    <w:rsid w:val="00121F78"/>
    <w:pPr>
      <w:widowControl/>
      <w:suppressAutoHyphens w:val="0"/>
      <w:spacing w:before="300" w:after="225"/>
      <w:ind w:left="15" w:right="15"/>
      <w:jc w:val="center"/>
    </w:pPr>
    <w:rPr>
      <w:rFonts w:ascii="Arial" w:hAnsi="Arial" w:cs="Arial"/>
      <w:b/>
      <w:bCs/>
      <w:color w:val="2E3092"/>
      <w:sz w:val="29"/>
      <w:szCs w:val="29"/>
      <w:lang w:eastAsia="sl-SI"/>
    </w:rPr>
  </w:style>
  <w:style w:type="paragraph" w:customStyle="1" w:styleId="Style1">
    <w:name w:val="Style 1"/>
    <w:basedOn w:val="Navaden"/>
    <w:rsid w:val="00121F78"/>
    <w:pPr>
      <w:suppressAutoHyphens w:val="0"/>
    </w:pPr>
    <w:rPr>
      <w:noProof/>
      <w:color w:val="000000"/>
      <w:sz w:val="20"/>
      <w:szCs w:val="20"/>
      <w:lang w:eastAsia="sl-SI"/>
    </w:rPr>
  </w:style>
  <w:style w:type="paragraph" w:customStyle="1" w:styleId="Style20">
    <w:name w:val="Style 2"/>
    <w:basedOn w:val="Navaden"/>
    <w:rsid w:val="00121F78"/>
    <w:pPr>
      <w:suppressAutoHyphens w:val="0"/>
      <w:spacing w:before="216"/>
      <w:ind w:right="504"/>
    </w:pPr>
    <w:rPr>
      <w:noProof/>
      <w:color w:val="000000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D26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besedila31">
    <w:name w:val="Telo besedila 31"/>
    <w:basedOn w:val="Navaden"/>
    <w:rsid w:val="004F37B5"/>
    <w:pPr>
      <w:widowControl/>
      <w:jc w:val="center"/>
    </w:pPr>
    <w:rPr>
      <w:rFonts w:ascii="Arial" w:hAnsi="Arial"/>
      <w:b/>
      <w:sz w:val="22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F37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4F37B5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4F37B5"/>
    <w:rPr>
      <w:sz w:val="16"/>
      <w:szCs w:val="16"/>
      <w:lang w:eastAsia="ar-SA"/>
    </w:rPr>
  </w:style>
  <w:style w:type="character" w:customStyle="1" w:styleId="Naslov8Znak">
    <w:name w:val="Naslov 8 Znak"/>
    <w:basedOn w:val="Privzetapisavaodstavka"/>
    <w:link w:val="Naslov8"/>
    <w:rsid w:val="00414000"/>
    <w:rPr>
      <w:rFonts w:ascii="Arial" w:hAnsi="Arial"/>
      <w:i/>
      <w:kern w:val="28"/>
    </w:rPr>
  </w:style>
  <w:style w:type="paragraph" w:customStyle="1" w:styleId="A3">
    <w:name w:val="A3"/>
    <w:basedOn w:val="Navaden"/>
    <w:rsid w:val="00414000"/>
    <w:pPr>
      <w:widowControl/>
      <w:suppressAutoHyphens w:val="0"/>
    </w:pPr>
    <w:rPr>
      <w:rFonts w:ascii="Arial" w:hAnsi="Arial"/>
      <w:szCs w:val="20"/>
      <w:lang w:val="en-US" w:eastAsia="sl-SI"/>
    </w:rPr>
  </w:style>
  <w:style w:type="paragraph" w:customStyle="1" w:styleId="SlogNaslov3">
    <w:name w:val="Slog Naslov 3"/>
    <w:aliases w:val="ep_Naslov 3 + Levo:  0 cm Prva vrstica:  0 cm"/>
    <w:basedOn w:val="Naslov3"/>
    <w:rsid w:val="00414000"/>
    <w:pPr>
      <w:keepNext/>
      <w:numPr>
        <w:ilvl w:val="0"/>
        <w:numId w:val="25"/>
      </w:numPr>
      <w:suppressAutoHyphens/>
      <w:spacing w:before="240" w:after="60"/>
      <w:contextualSpacing w:val="0"/>
    </w:pPr>
    <w:rPr>
      <w:rFonts w:cs="Times New Roman"/>
      <w:bCs/>
      <w:sz w:val="24"/>
      <w:szCs w:val="20"/>
      <w:lang w:val="sl-SI" w:eastAsia="ar-SA"/>
    </w:rPr>
  </w:style>
  <w:style w:type="character" w:customStyle="1" w:styleId="FontStyle33">
    <w:name w:val="Font Style33"/>
    <w:basedOn w:val="Privzetapisavaodstavka"/>
    <w:uiPriority w:val="99"/>
    <w:rsid w:val="00846E51"/>
    <w:rPr>
      <w:rFonts w:ascii="Arial" w:hAnsi="Arial" w:cs="Arial"/>
      <w:sz w:val="20"/>
      <w:szCs w:val="20"/>
    </w:rPr>
  </w:style>
  <w:style w:type="character" w:customStyle="1" w:styleId="FontStyle34">
    <w:name w:val="Font Style34"/>
    <w:basedOn w:val="Privzetapisavaodstavka"/>
    <w:rsid w:val="00846E51"/>
    <w:rPr>
      <w:rFonts w:ascii="Arial" w:hAnsi="Arial" w:cs="Arial"/>
      <w:b/>
      <w:bCs/>
      <w:sz w:val="20"/>
      <w:szCs w:val="20"/>
    </w:rPr>
  </w:style>
  <w:style w:type="paragraph" w:customStyle="1" w:styleId="Standard">
    <w:name w:val="Standard"/>
    <w:rsid w:val="00846E51"/>
    <w:pPr>
      <w:suppressAutoHyphens/>
      <w:autoSpaceDN w:val="0"/>
      <w:jc w:val="both"/>
      <w:textAlignment w:val="baseline"/>
    </w:pPr>
    <w:rPr>
      <w:rFonts w:ascii="Arial" w:eastAsia="PMingLiU" w:hAnsi="Arial"/>
      <w:kern w:val="3"/>
      <w:sz w:val="22"/>
      <w:szCs w:val="24"/>
      <w:lang w:eastAsia="zh-TW"/>
    </w:rPr>
  </w:style>
  <w:style w:type="paragraph" w:customStyle="1" w:styleId="Heading21">
    <w:name w:val="Heading 21"/>
    <w:basedOn w:val="Standard"/>
    <w:next w:val="Navaden"/>
    <w:rsid w:val="00846E51"/>
    <w:pPr>
      <w:keepNext/>
      <w:widowControl w:val="0"/>
      <w:jc w:val="left"/>
      <w:outlineLvl w:val="1"/>
    </w:pPr>
    <w:rPr>
      <w:b/>
      <w:bCs/>
      <w:color w:val="000000"/>
      <w:sz w:val="24"/>
      <w:szCs w:val="20"/>
      <w:lang w:val="en-GB" w:eastAsia="sl-SI"/>
    </w:rPr>
  </w:style>
  <w:style w:type="numbering" w:customStyle="1" w:styleId="WWNum20">
    <w:name w:val="WWNum20"/>
    <w:basedOn w:val="Brezseznama"/>
    <w:rsid w:val="00846E51"/>
    <w:pPr>
      <w:numPr>
        <w:numId w:val="39"/>
      </w:numPr>
    </w:pPr>
  </w:style>
  <w:style w:type="numbering" w:customStyle="1" w:styleId="WWNum21">
    <w:name w:val="WWNum21"/>
    <w:basedOn w:val="Brezseznama"/>
    <w:rsid w:val="00846E51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1.xls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DA4D-12F6-4D9F-817A-6B1A5913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</vt:lpstr>
      <vt:lpstr>0</vt:lpstr>
    </vt:vector>
  </TitlesOfParts>
  <Company/>
  <LinksUpToDate>false</LinksUpToDate>
  <CharactersWithSpaces>371</CharactersWithSpaces>
  <SharedDoc>false</SharedDoc>
  <HLinks>
    <vt:vector size="12" baseType="variant">
      <vt:variant>
        <vt:i4>851968</vt:i4>
      </vt:variant>
      <vt:variant>
        <vt:i4>-1</vt:i4>
      </vt:variant>
      <vt:variant>
        <vt:i4>2051</vt:i4>
      </vt:variant>
      <vt:variant>
        <vt:i4>1</vt:i4>
      </vt:variant>
      <vt:variant>
        <vt:lpwstr>elea</vt:lpwstr>
      </vt:variant>
      <vt:variant>
        <vt:lpwstr/>
      </vt:variant>
      <vt:variant>
        <vt:i4>851968</vt:i4>
      </vt:variant>
      <vt:variant>
        <vt:i4>-1</vt:i4>
      </vt:variant>
      <vt:variant>
        <vt:i4>1033</vt:i4>
      </vt:variant>
      <vt:variant>
        <vt:i4>1</vt:i4>
      </vt:variant>
      <vt:variant>
        <vt:lpwstr>elea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urskak</dc:creator>
  <cp:lastModifiedBy>Microsoftov račun</cp:lastModifiedBy>
  <cp:revision>17</cp:revision>
  <cp:lastPrinted>2022-03-03T12:33:00Z</cp:lastPrinted>
  <dcterms:created xsi:type="dcterms:W3CDTF">2022-03-10T14:00:00Z</dcterms:created>
  <dcterms:modified xsi:type="dcterms:W3CDTF">2023-05-18T11:15:00Z</dcterms:modified>
</cp:coreProperties>
</file>